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7414F" w:rsidRPr="00742D87" w:rsidRDefault="0047414F" w:rsidP="0047414F">
      <w:pPr>
        <w:spacing w:line="240" w:lineRule="auto"/>
        <w:ind w:left="5400" w:right="70"/>
        <w:jc w:val="right"/>
        <w:rPr>
          <w:b/>
          <w:sz w:val="24"/>
          <w:szCs w:val="24"/>
        </w:rPr>
      </w:pPr>
      <w:r w:rsidRPr="00742D87">
        <w:rPr>
          <w:b/>
          <w:sz w:val="24"/>
          <w:szCs w:val="24"/>
        </w:rPr>
        <w:t>Załącznik nr 2 do SIWZ</w:t>
      </w:r>
    </w:p>
    <w:p w:rsidR="0047414F" w:rsidRPr="00742D87" w:rsidRDefault="0047414F" w:rsidP="0047414F">
      <w:pPr>
        <w:spacing w:line="240" w:lineRule="auto"/>
        <w:jc w:val="both"/>
        <w:rPr>
          <w:sz w:val="24"/>
          <w:szCs w:val="24"/>
        </w:rPr>
      </w:pPr>
    </w:p>
    <w:p w:rsidR="0047414F" w:rsidRPr="00742D87" w:rsidRDefault="0047414F" w:rsidP="0047414F">
      <w:pPr>
        <w:pStyle w:val="Stopka"/>
        <w:tabs>
          <w:tab w:val="clear" w:pos="4536"/>
          <w:tab w:val="clear" w:pos="9072"/>
        </w:tabs>
        <w:spacing w:line="240" w:lineRule="auto"/>
        <w:jc w:val="both"/>
        <w:rPr>
          <w:b/>
          <w:smallCaps/>
          <w:spacing w:val="32"/>
          <w:sz w:val="24"/>
          <w:szCs w:val="24"/>
        </w:rPr>
      </w:pPr>
    </w:p>
    <w:p w:rsidR="0047414F" w:rsidRPr="00742D87" w:rsidRDefault="0047414F" w:rsidP="0047414F">
      <w:pPr>
        <w:pStyle w:val="Stopka"/>
        <w:tabs>
          <w:tab w:val="clear" w:pos="4536"/>
          <w:tab w:val="clear" w:pos="9072"/>
        </w:tabs>
        <w:spacing w:line="240" w:lineRule="auto"/>
        <w:jc w:val="center"/>
        <w:rPr>
          <w:b/>
          <w:smallCaps/>
          <w:spacing w:val="32"/>
          <w:sz w:val="28"/>
          <w:szCs w:val="28"/>
        </w:rPr>
      </w:pPr>
      <w:r w:rsidRPr="00742D87">
        <w:rPr>
          <w:b/>
          <w:smallCaps/>
          <w:spacing w:val="32"/>
          <w:sz w:val="28"/>
          <w:szCs w:val="28"/>
        </w:rPr>
        <w:t>Wykaz wykonanych robót budowlanych</w:t>
      </w:r>
    </w:p>
    <w:p w:rsidR="0047414F" w:rsidRPr="00742D87" w:rsidRDefault="0047414F" w:rsidP="0047414F">
      <w:pPr>
        <w:pStyle w:val="Stopka"/>
        <w:tabs>
          <w:tab w:val="clear" w:pos="4536"/>
          <w:tab w:val="clear" w:pos="9072"/>
        </w:tabs>
        <w:spacing w:line="240" w:lineRule="auto"/>
        <w:jc w:val="both"/>
        <w:rPr>
          <w:b/>
          <w:smallCaps/>
          <w:spacing w:val="32"/>
          <w:sz w:val="24"/>
          <w:szCs w:val="24"/>
        </w:rPr>
      </w:pPr>
    </w:p>
    <w:p w:rsidR="0047414F" w:rsidRPr="00742D87" w:rsidRDefault="0047414F" w:rsidP="0047414F">
      <w:pPr>
        <w:pStyle w:val="Stopka"/>
        <w:tabs>
          <w:tab w:val="clear" w:pos="4536"/>
          <w:tab w:val="clear" w:pos="9072"/>
        </w:tabs>
        <w:spacing w:line="240" w:lineRule="auto"/>
        <w:jc w:val="both"/>
        <w:rPr>
          <w:b/>
          <w:smallCaps/>
          <w:spacing w:val="32"/>
          <w:sz w:val="24"/>
          <w:szCs w:val="24"/>
        </w:rPr>
      </w:pPr>
      <w:r w:rsidRPr="00742D87">
        <w:rPr>
          <w:sz w:val="24"/>
          <w:szCs w:val="24"/>
        </w:rPr>
        <w:t>Nazwa  Wykonawcy ....................................................................................................................</w:t>
      </w:r>
    </w:p>
    <w:p w:rsidR="0047414F" w:rsidRPr="00742D87" w:rsidRDefault="0047414F" w:rsidP="0047414F">
      <w:pPr>
        <w:spacing w:line="240" w:lineRule="auto"/>
        <w:jc w:val="both"/>
        <w:rPr>
          <w:sz w:val="24"/>
          <w:szCs w:val="24"/>
        </w:rPr>
      </w:pPr>
    </w:p>
    <w:p w:rsidR="0047414F" w:rsidRPr="00742D87" w:rsidRDefault="0047414F" w:rsidP="0047414F">
      <w:pPr>
        <w:spacing w:line="240" w:lineRule="auto"/>
        <w:jc w:val="both"/>
        <w:rPr>
          <w:sz w:val="24"/>
          <w:szCs w:val="24"/>
        </w:rPr>
      </w:pPr>
      <w:r w:rsidRPr="00742D87">
        <w:rPr>
          <w:sz w:val="24"/>
          <w:szCs w:val="24"/>
        </w:rPr>
        <w:t>Adres  Wykonawcy ….................................................................................................................</w:t>
      </w:r>
    </w:p>
    <w:p w:rsidR="0047414F" w:rsidRPr="00742D87" w:rsidRDefault="0047414F" w:rsidP="0047414F">
      <w:pPr>
        <w:spacing w:line="240" w:lineRule="auto"/>
        <w:jc w:val="both"/>
        <w:rPr>
          <w:sz w:val="24"/>
          <w:szCs w:val="24"/>
        </w:rPr>
      </w:pPr>
    </w:p>
    <w:p w:rsidR="0047414F" w:rsidRPr="00742D87" w:rsidRDefault="0047414F" w:rsidP="0047414F">
      <w:pPr>
        <w:spacing w:line="240" w:lineRule="auto"/>
        <w:jc w:val="both"/>
        <w:rPr>
          <w:sz w:val="24"/>
          <w:szCs w:val="24"/>
        </w:rPr>
      </w:pPr>
      <w:r w:rsidRPr="00742D87">
        <w:rPr>
          <w:sz w:val="24"/>
          <w:szCs w:val="24"/>
        </w:rPr>
        <w:t xml:space="preserve">Numer telefonu   ............................................. Numer </w:t>
      </w:r>
      <w:proofErr w:type="spellStart"/>
      <w:r w:rsidRPr="00742D87">
        <w:rPr>
          <w:sz w:val="24"/>
          <w:szCs w:val="24"/>
        </w:rPr>
        <w:t>fax</w:t>
      </w:r>
      <w:proofErr w:type="spellEnd"/>
      <w:r w:rsidRPr="00742D87">
        <w:rPr>
          <w:sz w:val="24"/>
          <w:szCs w:val="24"/>
        </w:rPr>
        <w:t xml:space="preserve"> ..........................................................</w:t>
      </w:r>
    </w:p>
    <w:p w:rsidR="0047414F" w:rsidRPr="00742D87" w:rsidRDefault="0047414F" w:rsidP="0047414F">
      <w:pPr>
        <w:spacing w:line="240" w:lineRule="auto"/>
        <w:jc w:val="both"/>
        <w:rPr>
          <w:sz w:val="24"/>
          <w:szCs w:val="24"/>
        </w:rPr>
      </w:pPr>
    </w:p>
    <w:p w:rsidR="0047414F" w:rsidRPr="00742D87" w:rsidRDefault="0047414F" w:rsidP="0047414F">
      <w:pPr>
        <w:pStyle w:val="Tekstpodstawowy2"/>
        <w:spacing w:after="0" w:line="240" w:lineRule="auto"/>
        <w:jc w:val="both"/>
        <w:rPr>
          <w:b/>
          <w:sz w:val="24"/>
          <w:szCs w:val="24"/>
        </w:rPr>
      </w:pPr>
      <w:r w:rsidRPr="00742D87">
        <w:rPr>
          <w:b/>
          <w:sz w:val="24"/>
          <w:szCs w:val="24"/>
        </w:rPr>
        <w:t>Wykaz wykonanych robót budowlanych odpowiadających swoim rodzajem i wartością robotom stanowiącym przedmiot zamówienia.</w:t>
      </w:r>
    </w:p>
    <w:p w:rsidR="0047414F" w:rsidRPr="00742D87" w:rsidRDefault="0047414F" w:rsidP="0047414F">
      <w:pPr>
        <w:spacing w:line="240" w:lineRule="auto"/>
        <w:jc w:val="both"/>
        <w:rPr>
          <w:bCs/>
          <w:sz w:val="24"/>
          <w:szCs w:val="24"/>
        </w:rPr>
      </w:pPr>
    </w:p>
    <w:tbl>
      <w:tblPr>
        <w:tblW w:w="10774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67"/>
        <w:gridCol w:w="2978"/>
        <w:gridCol w:w="1559"/>
        <w:gridCol w:w="1134"/>
        <w:gridCol w:w="1276"/>
        <w:gridCol w:w="1134"/>
        <w:gridCol w:w="2126"/>
      </w:tblGrid>
      <w:tr w:rsidR="0047414F" w:rsidRPr="00742D87" w:rsidTr="00F942B5">
        <w:trPr>
          <w:cantSplit/>
          <w:trHeight w:val="737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rPr>
                <w:b/>
                <w:sz w:val="18"/>
                <w:szCs w:val="18"/>
              </w:rPr>
            </w:pPr>
            <w:r w:rsidRPr="00742D87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Rodzaj zamówienia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rPr>
                <w:b/>
                <w:sz w:val="18"/>
                <w:szCs w:val="18"/>
              </w:rPr>
            </w:pPr>
            <w:r w:rsidRPr="00742D87">
              <w:rPr>
                <w:b/>
                <w:sz w:val="18"/>
                <w:szCs w:val="18"/>
              </w:rPr>
              <w:t>Całkowita</w:t>
            </w:r>
          </w:p>
          <w:p w:rsidR="0047414F" w:rsidRPr="00742D87" w:rsidRDefault="0047414F" w:rsidP="00F942B5">
            <w:pPr>
              <w:spacing w:line="240" w:lineRule="auto"/>
              <w:rPr>
                <w:b/>
                <w:sz w:val="18"/>
                <w:szCs w:val="18"/>
              </w:rPr>
            </w:pPr>
            <w:r w:rsidRPr="00742D87">
              <w:rPr>
                <w:b/>
                <w:sz w:val="18"/>
                <w:szCs w:val="18"/>
              </w:rPr>
              <w:t>wartość  brutto</w:t>
            </w:r>
          </w:p>
          <w:p w:rsidR="0047414F" w:rsidRPr="00742D87" w:rsidRDefault="0047414F" w:rsidP="00F942B5">
            <w:pPr>
              <w:spacing w:line="240" w:lineRule="auto"/>
              <w:rPr>
                <w:b/>
                <w:sz w:val="18"/>
                <w:szCs w:val="18"/>
              </w:rPr>
            </w:pPr>
            <w:r w:rsidRPr="00742D87">
              <w:rPr>
                <w:b/>
                <w:sz w:val="18"/>
                <w:szCs w:val="18"/>
              </w:rPr>
              <w:t>usługi w PLN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rPr>
                <w:b/>
                <w:sz w:val="18"/>
                <w:szCs w:val="18"/>
              </w:rPr>
            </w:pPr>
            <w:r w:rsidRPr="00742D87">
              <w:rPr>
                <w:b/>
                <w:sz w:val="18"/>
                <w:szCs w:val="18"/>
              </w:rPr>
              <w:t>Termin  realizacji usługi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Miejsce wykonania zamówienia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4F" w:rsidRPr="00742D87" w:rsidRDefault="0047414F" w:rsidP="00F942B5">
            <w:pPr>
              <w:pStyle w:val="Tekstprzypisudolneg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</w:t>
            </w:r>
            <w:r w:rsidRPr="00742D87">
              <w:rPr>
                <w:b/>
                <w:sz w:val="18"/>
                <w:szCs w:val="18"/>
              </w:rPr>
              <w:t>azwa Zamawiającego, adres, telefon, osoba do kontaktu</w:t>
            </w:r>
          </w:p>
        </w:tc>
      </w:tr>
      <w:tr w:rsidR="0047414F" w:rsidRPr="00742D87" w:rsidTr="00F942B5">
        <w:trPr>
          <w:cantSplit/>
          <w:trHeight w:val="504"/>
          <w:tblHeader/>
        </w:trPr>
        <w:tc>
          <w:tcPr>
            <w:tcW w:w="567" w:type="dxa"/>
            <w:vMerge/>
            <w:tcBorders>
              <w:left w:val="single" w:sz="4" w:space="0" w:color="auto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nil"/>
              <w:right w:val="nil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  <w:r w:rsidRPr="00742D87">
              <w:rPr>
                <w:b/>
                <w:sz w:val="18"/>
                <w:szCs w:val="18"/>
              </w:rPr>
              <w:t>Data</w:t>
            </w:r>
          </w:p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  <w:r w:rsidRPr="00742D87">
              <w:rPr>
                <w:b/>
                <w:sz w:val="18"/>
                <w:szCs w:val="18"/>
              </w:rPr>
              <w:t>rozpoczęcia</w:t>
            </w:r>
          </w:p>
        </w:tc>
        <w:tc>
          <w:tcPr>
            <w:tcW w:w="1276" w:type="dxa"/>
            <w:tcBorders>
              <w:top w:val="nil"/>
              <w:right w:val="single" w:sz="4" w:space="0" w:color="auto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  <w:r w:rsidRPr="00742D87">
              <w:rPr>
                <w:b/>
                <w:sz w:val="18"/>
                <w:szCs w:val="18"/>
              </w:rPr>
              <w:t>Data</w:t>
            </w:r>
          </w:p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  <w:r w:rsidRPr="00742D87">
              <w:rPr>
                <w:b/>
                <w:sz w:val="18"/>
                <w:szCs w:val="18"/>
              </w:rPr>
              <w:t>zakończenia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</w:tc>
      </w:tr>
      <w:tr w:rsidR="0047414F" w:rsidRPr="00742D87" w:rsidTr="00F942B5">
        <w:trPr>
          <w:trHeight w:val="1841"/>
        </w:trPr>
        <w:tc>
          <w:tcPr>
            <w:tcW w:w="567" w:type="dxa"/>
            <w:vAlign w:val="center"/>
          </w:tcPr>
          <w:p w:rsidR="0047414F" w:rsidRPr="00742D87" w:rsidRDefault="0047414F" w:rsidP="00F942B5">
            <w:pPr>
              <w:numPr>
                <w:ilvl w:val="0"/>
                <w:numId w:val="50"/>
              </w:numPr>
              <w:suppressAutoHyphens w:val="0"/>
              <w:spacing w:line="240" w:lineRule="auto"/>
              <w:ind w:left="0" w:firstLine="0"/>
              <w:jc w:val="both"/>
              <w:textAlignment w:val="auto"/>
              <w:rPr>
                <w:b/>
                <w:sz w:val="18"/>
                <w:szCs w:val="18"/>
              </w:rPr>
            </w:pPr>
          </w:p>
        </w:tc>
        <w:tc>
          <w:tcPr>
            <w:tcW w:w="2978" w:type="dxa"/>
            <w:vAlign w:val="center"/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</w:tc>
      </w:tr>
      <w:tr w:rsidR="0047414F" w:rsidRPr="00742D87" w:rsidTr="00F942B5">
        <w:trPr>
          <w:trHeight w:val="1841"/>
        </w:trPr>
        <w:tc>
          <w:tcPr>
            <w:tcW w:w="567" w:type="dxa"/>
            <w:vAlign w:val="center"/>
          </w:tcPr>
          <w:p w:rsidR="0047414F" w:rsidRPr="00742D87" w:rsidRDefault="0047414F" w:rsidP="00F942B5">
            <w:pPr>
              <w:numPr>
                <w:ilvl w:val="0"/>
                <w:numId w:val="50"/>
              </w:numPr>
              <w:suppressAutoHyphens w:val="0"/>
              <w:spacing w:line="240" w:lineRule="auto"/>
              <w:ind w:left="0" w:right="-288" w:firstLine="0"/>
              <w:jc w:val="both"/>
              <w:textAlignment w:val="auto"/>
              <w:rPr>
                <w:b/>
                <w:sz w:val="18"/>
                <w:szCs w:val="18"/>
              </w:rPr>
            </w:pPr>
          </w:p>
        </w:tc>
        <w:tc>
          <w:tcPr>
            <w:tcW w:w="2978" w:type="dxa"/>
            <w:vAlign w:val="center"/>
          </w:tcPr>
          <w:p w:rsidR="0047414F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414F" w:rsidRPr="00742D87" w:rsidRDefault="0047414F" w:rsidP="00F942B5">
            <w:pPr>
              <w:spacing w:line="240" w:lineRule="auto"/>
              <w:jc w:val="both"/>
              <w:rPr>
                <w:b/>
                <w:sz w:val="18"/>
                <w:szCs w:val="18"/>
              </w:rPr>
            </w:pPr>
          </w:p>
        </w:tc>
      </w:tr>
    </w:tbl>
    <w:p w:rsidR="0047414F" w:rsidRPr="00742D87" w:rsidRDefault="0047414F" w:rsidP="0047414F">
      <w:pPr>
        <w:spacing w:line="240" w:lineRule="auto"/>
        <w:jc w:val="both"/>
        <w:rPr>
          <w:sz w:val="24"/>
          <w:szCs w:val="24"/>
        </w:rPr>
      </w:pPr>
    </w:p>
    <w:p w:rsidR="0047414F" w:rsidRDefault="0047414F" w:rsidP="0047414F">
      <w:pPr>
        <w:spacing w:line="240" w:lineRule="auto"/>
        <w:ind w:right="-993"/>
        <w:jc w:val="both"/>
        <w:rPr>
          <w:sz w:val="24"/>
          <w:szCs w:val="24"/>
        </w:rPr>
      </w:pPr>
    </w:p>
    <w:p w:rsidR="0047414F" w:rsidRDefault="0047414F" w:rsidP="0047414F">
      <w:pPr>
        <w:spacing w:line="240" w:lineRule="auto"/>
        <w:ind w:right="-993"/>
        <w:jc w:val="both"/>
        <w:rPr>
          <w:sz w:val="24"/>
          <w:szCs w:val="24"/>
        </w:rPr>
      </w:pPr>
    </w:p>
    <w:p w:rsidR="0047414F" w:rsidRDefault="0047414F" w:rsidP="0047414F">
      <w:pPr>
        <w:spacing w:line="240" w:lineRule="auto"/>
        <w:ind w:right="-993"/>
        <w:jc w:val="both"/>
        <w:rPr>
          <w:sz w:val="24"/>
          <w:szCs w:val="24"/>
        </w:rPr>
      </w:pPr>
    </w:p>
    <w:p w:rsidR="0047414F" w:rsidRDefault="0047414F" w:rsidP="0047414F">
      <w:pPr>
        <w:spacing w:line="240" w:lineRule="auto"/>
        <w:ind w:right="-993"/>
        <w:jc w:val="both"/>
        <w:rPr>
          <w:sz w:val="24"/>
          <w:szCs w:val="24"/>
        </w:rPr>
      </w:pPr>
    </w:p>
    <w:p w:rsidR="0047414F" w:rsidRDefault="0047414F" w:rsidP="0047414F">
      <w:pPr>
        <w:spacing w:line="240" w:lineRule="auto"/>
        <w:ind w:right="-993"/>
        <w:jc w:val="both"/>
        <w:rPr>
          <w:sz w:val="24"/>
          <w:szCs w:val="24"/>
        </w:rPr>
      </w:pPr>
    </w:p>
    <w:p w:rsidR="0047414F" w:rsidRPr="00742D87" w:rsidRDefault="0047414F" w:rsidP="0047414F">
      <w:pPr>
        <w:spacing w:line="240" w:lineRule="auto"/>
        <w:ind w:right="-993"/>
        <w:jc w:val="both"/>
        <w:rPr>
          <w:sz w:val="24"/>
          <w:szCs w:val="24"/>
        </w:rPr>
      </w:pPr>
    </w:p>
    <w:p w:rsidR="0047414F" w:rsidRPr="00742D87" w:rsidRDefault="0047414F" w:rsidP="0047414F">
      <w:pPr>
        <w:spacing w:line="240" w:lineRule="auto"/>
        <w:ind w:right="-993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</w:t>
      </w:r>
      <w:r w:rsidRPr="00742D87">
        <w:rPr>
          <w:sz w:val="24"/>
          <w:szCs w:val="24"/>
        </w:rPr>
        <w:t>....., dn. ........</w:t>
      </w:r>
      <w:r>
        <w:rPr>
          <w:sz w:val="24"/>
          <w:szCs w:val="24"/>
        </w:rPr>
        <w:t>.................</w:t>
      </w:r>
      <w:r>
        <w:rPr>
          <w:sz w:val="24"/>
          <w:szCs w:val="24"/>
        </w:rPr>
        <w:tab/>
        <w:t xml:space="preserve">         </w:t>
      </w:r>
      <w:r w:rsidRPr="00742D87">
        <w:rPr>
          <w:sz w:val="24"/>
          <w:szCs w:val="24"/>
        </w:rPr>
        <w:t xml:space="preserve"> ...................................................................</w:t>
      </w:r>
    </w:p>
    <w:p w:rsidR="0047414F" w:rsidRPr="00742D87" w:rsidRDefault="0047414F" w:rsidP="0047414F">
      <w:pPr>
        <w:spacing w:line="240" w:lineRule="auto"/>
        <w:ind w:left="4956" w:right="70"/>
        <w:jc w:val="center"/>
        <w:rPr>
          <w:i/>
          <w:sz w:val="16"/>
          <w:szCs w:val="16"/>
        </w:rPr>
      </w:pPr>
      <w:r w:rsidRPr="00742D87">
        <w:rPr>
          <w:i/>
          <w:sz w:val="16"/>
          <w:szCs w:val="16"/>
        </w:rPr>
        <w:t>Podpis osób uprawnionych do składania świadczeń woli w imieniu Wykonawcy oraz pieczątka / pieczątki</w:t>
      </w:r>
    </w:p>
    <w:sectPr w:rsidR="0047414F" w:rsidRPr="00742D87" w:rsidSect="00B0476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2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09D" w:rsidRDefault="00D1109D">
      <w:pPr>
        <w:spacing w:line="240" w:lineRule="auto"/>
      </w:pPr>
      <w:r>
        <w:separator/>
      </w:r>
    </w:p>
  </w:endnote>
  <w:endnote w:type="continuationSeparator" w:id="0">
    <w:p w:rsidR="00D1109D" w:rsidRDefault="00D110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A85969">
    <w:pPr>
      <w:pStyle w:val="Stopka"/>
    </w:pPr>
    <w:fldSimple w:instr=" PAGE ">
      <w:r w:rsidR="00D1109D">
        <w:rPr>
          <w:noProof/>
        </w:rPr>
        <w:t>10</w:t>
      </w:r>
    </w:fldSimple>
  </w:p>
  <w:p w:rsidR="00D1109D" w:rsidRDefault="00D1109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A85969">
    <w:pPr>
      <w:pStyle w:val="Stopka"/>
      <w:ind w:right="360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11.9pt;margin-top:.05pt;width:12.4pt;height:11.4pt;z-index: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" stroked="f">
          <v:textbox inset="0,0,0,0">
            <w:txbxContent>
              <w:p w:rsidR="00D1109D" w:rsidRDefault="00A85969">
                <w:pPr>
                  <w:pStyle w:val="Stopka"/>
                </w:pPr>
                <w:fldSimple w:instr=" PAGE ">
                  <w:r w:rsidR="0047414F">
                    <w:rPr>
                      <w:noProof/>
                    </w:rPr>
                    <w:t>1</w:t>
                  </w:r>
                </w:fldSimple>
              </w:p>
            </w:txbxContent>
          </v:textbox>
          <w10:wrap type="square" anchorx="page"/>
        </v:shape>
      </w:pict>
    </w:r>
  </w:p>
  <w:p w:rsidR="00D1109D" w:rsidRDefault="00D110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09D" w:rsidRDefault="00D1109D">
      <w:pPr>
        <w:spacing w:line="240" w:lineRule="auto"/>
      </w:pPr>
      <w:r>
        <w:separator/>
      </w:r>
    </w:p>
  </w:footnote>
  <w:footnote w:type="continuationSeparator" w:id="0">
    <w:p w:rsidR="00D1109D" w:rsidRDefault="00D110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Default="00D1109D">
    <w:pPr>
      <w:pStyle w:val="Nagwek10"/>
      <w:pBdr>
        <w:bottom w:val="single" w:sz="8" w:space="1" w:color="000000"/>
      </w:pBdr>
      <w:jc w:val="both"/>
      <w:rPr>
        <w:rStyle w:val="Domylnaczcionkaakapitu1"/>
        <w:b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>Znak sprawy: RSSA.271…2016</w:t>
    </w:r>
  </w:p>
  <w:p w:rsidR="00D1109D" w:rsidRPr="00D20CF4" w:rsidRDefault="00D1109D" w:rsidP="00EC5B20">
    <w:pPr>
      <w:pStyle w:val="Nagwek10"/>
      <w:pBdr>
        <w:bottom w:val="single" w:sz="8" w:space="1" w:color="000000"/>
      </w:pBdr>
      <w:jc w:val="both"/>
      <w:rPr>
        <w:b/>
        <w:i/>
        <w:iCs/>
        <w:sz w:val="16"/>
        <w:szCs w:val="16"/>
      </w:rPr>
    </w:pPr>
    <w:r w:rsidRPr="006811E0">
      <w:rPr>
        <w:rStyle w:val="Domylnaczcionkaakapitu1"/>
        <w:b/>
        <w:i/>
        <w:iCs/>
        <w:sz w:val="16"/>
        <w:szCs w:val="16"/>
      </w:rPr>
      <w:t>„</w:t>
    </w:r>
    <w:r w:rsidRPr="00A32174">
      <w:rPr>
        <w:rStyle w:val="Domylnaczcionkaakapitu1"/>
        <w:b/>
        <w:i/>
        <w:iCs/>
        <w:sz w:val="16"/>
        <w:szCs w:val="16"/>
      </w:rPr>
      <w:t xml:space="preserve">Budowa drogi dojazdowej </w:t>
    </w:r>
    <w:r>
      <w:rPr>
        <w:rStyle w:val="Domylnaczcionkaakapitu1"/>
        <w:b/>
        <w:i/>
        <w:iCs/>
        <w:sz w:val="16"/>
        <w:szCs w:val="16"/>
      </w:rPr>
      <w:t>o nawierzchni z kruszywa do osiedla domków letniskowych</w:t>
    </w:r>
    <w:r w:rsidRPr="00A32174">
      <w:rPr>
        <w:rStyle w:val="Domylnaczcionkaakapitu1"/>
        <w:b/>
        <w:i/>
        <w:iCs/>
        <w:sz w:val="16"/>
        <w:szCs w:val="16"/>
      </w:rPr>
      <w:t xml:space="preserve"> w Łętowie wraz z budową sieci wodociągowej, sieci kanalizacji sanitarnej i przyłączy w tej drodze oraz budowa sieci wodociągowej w miejscowości Łętowo o długości około 300 m</w:t>
    </w:r>
    <w:r w:rsidRPr="006811E0">
      <w:rPr>
        <w:rStyle w:val="Domylnaczcionkaakapitu1"/>
        <w:b/>
        <w:i/>
        <w:iCs/>
        <w:sz w:val="16"/>
        <w:szCs w:val="16"/>
      </w:rPr>
      <w:t>”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09D" w:rsidRPr="0002744F" w:rsidRDefault="00D1109D" w:rsidP="008B4B50">
    <w:pPr>
      <w:pStyle w:val="Nagwek10"/>
      <w:pBdr>
        <w:bottom w:val="single" w:sz="8" w:space="1" w:color="000000"/>
      </w:pBdr>
      <w:jc w:val="both"/>
      <w:rPr>
        <w:rStyle w:val="Domylnaczcionkaakapitu1"/>
        <w:b/>
        <w:i/>
        <w:iCs/>
        <w:sz w:val="16"/>
        <w:szCs w:val="16"/>
      </w:rPr>
    </w:pPr>
    <w:r w:rsidRPr="0002744F">
      <w:rPr>
        <w:b/>
        <w:bCs/>
        <w:i/>
        <w:iCs/>
        <w:sz w:val="16"/>
        <w:szCs w:val="16"/>
      </w:rPr>
      <w:t>Z</w:t>
    </w:r>
    <w:r>
      <w:rPr>
        <w:b/>
        <w:bCs/>
        <w:i/>
        <w:iCs/>
        <w:sz w:val="16"/>
        <w:szCs w:val="16"/>
      </w:rPr>
      <w:t>nak sprawy: RSSA.271.28.2017</w:t>
    </w:r>
  </w:p>
  <w:p w:rsidR="00D1109D" w:rsidRPr="0002744F" w:rsidRDefault="00D1109D" w:rsidP="00A32174">
    <w:pPr>
      <w:pStyle w:val="Nagwek10"/>
      <w:pBdr>
        <w:bottom w:val="single" w:sz="8" w:space="1" w:color="000000"/>
      </w:pBdr>
      <w:jc w:val="both"/>
      <w:rPr>
        <w:b/>
        <w:i/>
        <w:iCs/>
        <w:sz w:val="16"/>
        <w:szCs w:val="16"/>
      </w:rPr>
    </w:pPr>
    <w:r w:rsidRPr="0002744F">
      <w:rPr>
        <w:rStyle w:val="Domylnaczcionkaakapitu1"/>
        <w:b/>
        <w:i/>
        <w:iCs/>
        <w:sz w:val="16"/>
        <w:szCs w:val="16"/>
      </w:rPr>
      <w:t>„</w:t>
    </w:r>
    <w:r w:rsidRPr="00E240B8">
      <w:rPr>
        <w:rStyle w:val="Domylnaczcionkaakapitu1"/>
        <w:b/>
        <w:i/>
        <w:iCs/>
        <w:sz w:val="16"/>
        <w:szCs w:val="16"/>
      </w:rPr>
      <w:t>Przebudowa drogi gminnej w miejscowości Łętowo, gmina Sławno</w:t>
    </w:r>
    <w:r w:rsidRPr="0002744F">
      <w:rPr>
        <w:rStyle w:val="Domylnaczcionkaakapitu1"/>
        <w:b/>
        <w:i/>
        <w:iCs/>
        <w:sz w:val="16"/>
        <w:szCs w:val="16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17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color w:val="00000A"/>
        <w:sz w:val="16"/>
        <w:szCs w:val="16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E7F076BC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  <w:i w:val="0"/>
        <w:sz w:val="24"/>
      </w:rPr>
    </w:lvl>
    <w:lvl w:ilvl="1">
      <w:start w:val="2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 w:val="0"/>
      </w:rPr>
    </w:lvl>
    <w:lvl w:ilvl="2">
      <w:start w:val="1"/>
      <w:numFmt w:val="bullet"/>
      <w:suff w:val="nothing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b w:val="0"/>
        <w:i w:val="0"/>
        <w:sz w:val="16"/>
        <w:szCs w:val="16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">
    <w:nsid w:val="00000006"/>
    <w:multiLevelType w:val="multilevel"/>
    <w:tmpl w:val="00000006"/>
    <w:name w:val="WW8Num2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6">
    <w:nsid w:val="00000007"/>
    <w:multiLevelType w:val="multilevel"/>
    <w:tmpl w:val="00000007"/>
    <w:name w:val="WW8Num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">
    <w:nsid w:val="00000008"/>
    <w:multiLevelType w:val="multilevel"/>
    <w:tmpl w:val="00000008"/>
    <w:name w:val="WW8Num36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8">
    <w:nsid w:val="00000009"/>
    <w:multiLevelType w:val="multilevel"/>
    <w:tmpl w:val="00000009"/>
    <w:name w:val="WW8Num5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">
    <w:nsid w:val="0000000A"/>
    <w:multiLevelType w:val="multilevel"/>
    <w:tmpl w:val="0000000A"/>
    <w:name w:val="WW8Num5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0">
    <w:nsid w:val="0000000B"/>
    <w:multiLevelType w:val="multilevel"/>
    <w:tmpl w:val="0000000B"/>
    <w:name w:val="WW8Num71"/>
    <w:lvl w:ilvl="0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0000000C"/>
    <w:name w:val="WW8Num79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">
    <w:nsid w:val="0000000D"/>
    <w:multiLevelType w:val="multilevel"/>
    <w:tmpl w:val="0000000D"/>
    <w:name w:val="WW8Num8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3">
    <w:nsid w:val="0000000E"/>
    <w:multiLevelType w:val="multilevel"/>
    <w:tmpl w:val="0000000E"/>
    <w:name w:val="WW8Num9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4">
    <w:nsid w:val="0000000F"/>
    <w:multiLevelType w:val="multilevel"/>
    <w:tmpl w:val="0000000F"/>
    <w:name w:val="WW8Num98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5">
    <w:nsid w:val="00000010"/>
    <w:multiLevelType w:val="multilevel"/>
    <w:tmpl w:val="00000010"/>
    <w:name w:val="WW8Num10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6">
    <w:nsid w:val="00000011"/>
    <w:multiLevelType w:val="multilevel"/>
    <w:tmpl w:val="00000011"/>
    <w:name w:val="WW8Num101"/>
    <w:lvl w:ilvl="0">
      <w:start w:val="1"/>
      <w:numFmt w:val="decimal"/>
      <w:suff w:val="nothing"/>
      <w:lvlText w:val="%1)"/>
      <w:lvlJc w:val="left"/>
      <w:pPr>
        <w:tabs>
          <w:tab w:val="num" w:pos="360"/>
        </w:tabs>
        <w:ind w:left="36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360"/>
        </w:tabs>
        <w:ind w:left="36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360"/>
        </w:tabs>
        <w:ind w:left="36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360"/>
        </w:tabs>
        <w:ind w:left="36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360"/>
        </w:tabs>
        <w:ind w:left="36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360"/>
        </w:tabs>
        <w:ind w:left="36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360"/>
        </w:tabs>
        <w:ind w:left="36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360"/>
        </w:tabs>
        <w:ind w:left="36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360"/>
        </w:tabs>
        <w:ind w:left="360" w:firstLine="0"/>
      </w:pPr>
    </w:lvl>
  </w:abstractNum>
  <w:abstractNum w:abstractNumId="17">
    <w:nsid w:val="00000012"/>
    <w:multiLevelType w:val="multilevel"/>
    <w:tmpl w:val="00000012"/>
    <w:name w:val="WW8Num10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color w:val="00000A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  <w:sz w:val="24"/>
      </w:r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8">
    <w:nsid w:val="00000013"/>
    <w:multiLevelType w:val="multilevel"/>
    <w:tmpl w:val="00000013"/>
    <w:name w:val="WW8Num10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9">
    <w:nsid w:val="00000014"/>
    <w:multiLevelType w:val="multilevel"/>
    <w:tmpl w:val="00000014"/>
    <w:name w:val="WW8Num1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0">
    <w:nsid w:val="00000015"/>
    <w:multiLevelType w:val="multilevel"/>
    <w:tmpl w:val="00000015"/>
    <w:name w:val="WW8Num105"/>
    <w:lvl w:ilvl="0">
      <w:start w:val="1"/>
      <w:numFmt w:val="upperRoman"/>
      <w:suff w:val="nothing"/>
      <w:lvlText w:val="%1."/>
      <w:lvlJc w:val="right"/>
      <w:pPr>
        <w:tabs>
          <w:tab w:val="num" w:pos="0"/>
        </w:tabs>
        <w:ind w:left="0" w:firstLine="0"/>
      </w:pPr>
      <w:rPr>
        <w:color w:val="00000A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1">
    <w:nsid w:val="00000016"/>
    <w:multiLevelType w:val="multilevel"/>
    <w:tmpl w:val="00000016"/>
    <w:name w:val="WW8Num10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2">
    <w:nsid w:val="00000017"/>
    <w:multiLevelType w:val="multilevel"/>
    <w:tmpl w:val="00000017"/>
    <w:name w:val="WW8Num10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3">
    <w:nsid w:val="00000018"/>
    <w:multiLevelType w:val="multilevel"/>
    <w:tmpl w:val="00000018"/>
    <w:name w:val="WW8Num10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4">
    <w:nsid w:val="00000019"/>
    <w:multiLevelType w:val="multilevel"/>
    <w:tmpl w:val="00000019"/>
    <w:name w:val="WW8Num10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5">
    <w:nsid w:val="0000001A"/>
    <w:multiLevelType w:val="multilevel"/>
    <w:tmpl w:val="992CAD66"/>
    <w:name w:val="WW8Num110"/>
    <w:lvl w:ilvl="0">
      <w:start w:val="3"/>
      <w:numFmt w:val="upperRoman"/>
      <w:suff w:val="nothing"/>
      <w:lvlText w:val="%1."/>
      <w:lvlJc w:val="right"/>
      <w:pPr>
        <w:ind w:left="0" w:firstLine="0"/>
      </w:pPr>
      <w:rPr>
        <w:rFonts w:hint="default"/>
        <w:color w:val="00000A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6">
    <w:nsid w:val="0000001B"/>
    <w:multiLevelType w:val="multilevel"/>
    <w:tmpl w:val="0000001B"/>
    <w:name w:val="WW8Num11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7">
    <w:nsid w:val="0000001C"/>
    <w:multiLevelType w:val="multilevel"/>
    <w:tmpl w:val="0000001C"/>
    <w:name w:val="WW8Num112"/>
    <w:lvl w:ilvl="0">
      <w:start w:val="7"/>
      <w:numFmt w:val="upperRoman"/>
      <w:suff w:val="nothing"/>
      <w:lvlText w:val="%1."/>
      <w:lvlJc w:val="righ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8">
    <w:nsid w:val="0000001D"/>
    <w:multiLevelType w:val="multilevel"/>
    <w:tmpl w:val="0000001D"/>
    <w:name w:val="WW8Num11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29">
    <w:nsid w:val="0000001E"/>
    <w:multiLevelType w:val="multilevel"/>
    <w:tmpl w:val="0000001E"/>
    <w:name w:val="WW8Num11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0">
    <w:nsid w:val="0000001F"/>
    <w:multiLevelType w:val="multilevel"/>
    <w:tmpl w:val="0000001F"/>
    <w:name w:val="WW8Num11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i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1">
    <w:nsid w:val="00000020"/>
    <w:multiLevelType w:val="multilevel"/>
    <w:tmpl w:val="00000020"/>
    <w:name w:val="WW8Num11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2">
    <w:nsid w:val="00000021"/>
    <w:multiLevelType w:val="multilevel"/>
    <w:tmpl w:val="00000021"/>
    <w:name w:val="WW8Num117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3">
    <w:nsid w:val="00000022"/>
    <w:multiLevelType w:val="multilevel"/>
    <w:tmpl w:val="00000022"/>
    <w:name w:val="WW8Num118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4">
    <w:nsid w:val="00000023"/>
    <w:multiLevelType w:val="multilevel"/>
    <w:tmpl w:val="00000023"/>
    <w:name w:val="WW8Num11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5">
    <w:nsid w:val="00000024"/>
    <w:multiLevelType w:val="multilevel"/>
    <w:tmpl w:val="00000024"/>
    <w:name w:val="WW8Num12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6">
    <w:nsid w:val="00000025"/>
    <w:multiLevelType w:val="multilevel"/>
    <w:tmpl w:val="00000025"/>
    <w:name w:val="WW8Num12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7">
    <w:nsid w:val="00000026"/>
    <w:multiLevelType w:val="multilevel"/>
    <w:tmpl w:val="00000026"/>
    <w:name w:val="WW8Num12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b w:val="0"/>
        <w:sz w:val="24"/>
      </w:r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  <w:rPr>
        <w:b/>
      </w:rPr>
    </w:lvl>
    <w:lvl w:ilvl="3">
      <w:start w:val="1"/>
      <w:numFmt w:val="decimal"/>
      <w:suff w:val="nothing"/>
      <w:lvlText w:val="(%1.%2.%3.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(%1.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(%1.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8">
    <w:nsid w:val="00000027"/>
    <w:multiLevelType w:val="multilevel"/>
    <w:tmpl w:val="00000027"/>
    <w:name w:val="WW8Num12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decimal"/>
      <w:suff w:val="nothing"/>
      <w:lvlText w:val="%2)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9">
    <w:nsid w:val="00000028"/>
    <w:multiLevelType w:val="multilevel"/>
    <w:tmpl w:val="00000028"/>
    <w:name w:val="WW8Num12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color w:val="00000A"/>
        <w:sz w:val="24"/>
        <w:szCs w:val="24"/>
      </w:r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0">
    <w:nsid w:val="00000029"/>
    <w:multiLevelType w:val="multilevel"/>
    <w:tmpl w:val="00000029"/>
    <w:name w:val="WW8Num12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1">
    <w:nsid w:val="0000002A"/>
    <w:multiLevelType w:val="multilevel"/>
    <w:tmpl w:val="0000002A"/>
    <w:name w:val="WW8Num12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2">
    <w:nsid w:val="0000002B"/>
    <w:multiLevelType w:val="multilevel"/>
    <w:tmpl w:val="0000002B"/>
    <w:name w:val="WW8Num12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3">
    <w:nsid w:val="0000002C"/>
    <w:multiLevelType w:val="multilevel"/>
    <w:tmpl w:val="0000002C"/>
    <w:name w:val="WW8Num1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4">
    <w:nsid w:val="0000002D"/>
    <w:multiLevelType w:val="multilevel"/>
    <w:tmpl w:val="0000002D"/>
    <w:name w:val="WW8Num129"/>
    <w:lvl w:ilvl="0">
      <w:start w:val="1"/>
      <w:numFmt w:val="decimal"/>
      <w:suff w:val="nothing"/>
      <w:lvlText w:val="%1."/>
      <w:lvlJc w:val="left"/>
      <w:pPr>
        <w:tabs>
          <w:tab w:val="num" w:pos="568"/>
        </w:tabs>
        <w:ind w:left="568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568"/>
        </w:tabs>
        <w:ind w:left="568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568"/>
        </w:tabs>
        <w:ind w:left="568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568"/>
        </w:tabs>
        <w:ind w:left="568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568"/>
        </w:tabs>
        <w:ind w:left="568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568"/>
        </w:tabs>
        <w:ind w:left="568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568"/>
        </w:tabs>
        <w:ind w:left="568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568"/>
        </w:tabs>
        <w:ind w:left="568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568"/>
        </w:tabs>
        <w:ind w:left="568" w:firstLine="0"/>
      </w:pPr>
    </w:lvl>
  </w:abstractNum>
  <w:abstractNum w:abstractNumId="45">
    <w:nsid w:val="0000002E"/>
    <w:multiLevelType w:val="multilevel"/>
    <w:tmpl w:val="0000002E"/>
    <w:name w:val="WW8Num13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6">
    <w:nsid w:val="0000002F"/>
    <w:multiLevelType w:val="multilevel"/>
    <w:tmpl w:val="0000002F"/>
    <w:name w:val="WW8Num13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7">
    <w:nsid w:val="00000030"/>
    <w:multiLevelType w:val="multilevel"/>
    <w:tmpl w:val="00000030"/>
    <w:name w:val="WW8Num13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8">
    <w:nsid w:val="00000031"/>
    <w:multiLevelType w:val="multilevel"/>
    <w:tmpl w:val="00000031"/>
    <w:name w:val="WW8Num13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49">
    <w:nsid w:val="00000032"/>
    <w:multiLevelType w:val="multilevel"/>
    <w:tmpl w:val="00000032"/>
    <w:name w:val="WW8Num13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0">
    <w:nsid w:val="00000033"/>
    <w:multiLevelType w:val="multilevel"/>
    <w:tmpl w:val="00000033"/>
    <w:name w:val="WW8Num135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1">
    <w:nsid w:val="00000034"/>
    <w:multiLevelType w:val="multilevel"/>
    <w:tmpl w:val="00000034"/>
    <w:name w:val="WW8Num13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2">
    <w:nsid w:val="00000035"/>
    <w:multiLevelType w:val="multilevel"/>
    <w:tmpl w:val="00000035"/>
    <w:name w:val="WW8Num13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3">
    <w:nsid w:val="00000036"/>
    <w:multiLevelType w:val="multilevel"/>
    <w:tmpl w:val="00000036"/>
    <w:name w:val="WW8Num13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4">
    <w:nsid w:val="00000037"/>
    <w:multiLevelType w:val="multilevel"/>
    <w:tmpl w:val="00000037"/>
    <w:name w:val="WW8Num139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 w:val="0"/>
        <w:i w:val="0"/>
      </w:r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8"/>
      <w:numFmt w:val="decimal"/>
      <w:suff w:val="nothing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5">
    <w:nsid w:val="00000038"/>
    <w:multiLevelType w:val="multilevel"/>
    <w:tmpl w:val="00000038"/>
    <w:name w:val="WW8Num14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6">
    <w:nsid w:val="00000039"/>
    <w:multiLevelType w:val="multilevel"/>
    <w:tmpl w:val="00000039"/>
    <w:name w:val="WW8Num14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u w:val="none"/>
      </w:rPr>
    </w:lvl>
    <w:lvl w:ilvl="1">
      <w:start w:val="34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7">
    <w:nsid w:val="0000003A"/>
    <w:multiLevelType w:val="multilevel"/>
    <w:tmpl w:val="0000003A"/>
    <w:name w:val="WW8Num14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8">
    <w:nsid w:val="0000003B"/>
    <w:multiLevelType w:val="multilevel"/>
    <w:tmpl w:val="0000003B"/>
    <w:name w:val="WW8Num14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23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59">
    <w:nsid w:val="0000003C"/>
    <w:multiLevelType w:val="multilevel"/>
    <w:tmpl w:val="0000003C"/>
    <w:name w:val="WW8Num14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u w:val="no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1.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0">
    <w:nsid w:val="0000003D"/>
    <w:multiLevelType w:val="multilevel"/>
    <w:tmpl w:val="0000003D"/>
    <w:name w:val="WW8Num14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6"/>
      <w:numFmt w:val="decimal"/>
      <w:suff w:val="nothing"/>
      <w:lvlText w:val="Rozdział %2."/>
      <w:lvlJc w:val="left"/>
      <w:pPr>
        <w:tabs>
          <w:tab w:val="num" w:pos="0"/>
        </w:tabs>
        <w:ind w:left="0" w:firstLine="0"/>
      </w:pPr>
      <w:rPr>
        <w:b/>
        <w:i/>
        <w:sz w:val="28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1">
    <w:nsid w:val="0000003E"/>
    <w:multiLevelType w:val="multilevel"/>
    <w:tmpl w:val="0000003E"/>
    <w:name w:val="WW8Num14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2">
    <w:nsid w:val="0000003F"/>
    <w:multiLevelType w:val="multilevel"/>
    <w:tmpl w:val="0000003F"/>
    <w:name w:val="WW8Num14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3">
    <w:nsid w:val="00000040"/>
    <w:multiLevelType w:val="multilevel"/>
    <w:tmpl w:val="00000040"/>
    <w:name w:val="WW8Num14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4">
    <w:nsid w:val="00000041"/>
    <w:multiLevelType w:val="multilevel"/>
    <w:tmpl w:val="00000041"/>
    <w:name w:val="WW8Num14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5">
    <w:nsid w:val="00000042"/>
    <w:multiLevelType w:val="multilevel"/>
    <w:tmpl w:val="00000042"/>
    <w:name w:val="WW8Num15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6">
    <w:nsid w:val="00000043"/>
    <w:multiLevelType w:val="multilevel"/>
    <w:tmpl w:val="00000043"/>
    <w:name w:val="WW8Num15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7">
    <w:nsid w:val="00000044"/>
    <w:multiLevelType w:val="multilevel"/>
    <w:tmpl w:val="00000044"/>
    <w:name w:val="WW8Num15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68">
    <w:nsid w:val="00000045"/>
    <w:multiLevelType w:val="multilevel"/>
    <w:tmpl w:val="00000045"/>
    <w:name w:val="WW8Num15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69">
    <w:nsid w:val="00000046"/>
    <w:multiLevelType w:val="multilevel"/>
    <w:tmpl w:val="00000046"/>
    <w:name w:val="WW8Num154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0">
    <w:nsid w:val="00000047"/>
    <w:multiLevelType w:val="multilevel"/>
    <w:tmpl w:val="00000047"/>
    <w:name w:val="WW8Num15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1">
    <w:nsid w:val="00000048"/>
    <w:multiLevelType w:val="multilevel"/>
    <w:tmpl w:val="00000048"/>
    <w:name w:val="WW8Num15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2">
    <w:nsid w:val="00000049"/>
    <w:multiLevelType w:val="multilevel"/>
    <w:tmpl w:val="00000049"/>
    <w:name w:val="WW8Num15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3">
    <w:nsid w:val="0000004A"/>
    <w:multiLevelType w:val="multilevel"/>
    <w:tmpl w:val="0000004A"/>
    <w:name w:val="WW8Num158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4">
    <w:nsid w:val="0000004B"/>
    <w:multiLevelType w:val="multilevel"/>
    <w:tmpl w:val="0000004B"/>
    <w:name w:val="WW8Num159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5">
    <w:nsid w:val="0000004C"/>
    <w:multiLevelType w:val="multilevel"/>
    <w:tmpl w:val="0000004C"/>
    <w:name w:val="WW8Num160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6">
    <w:nsid w:val="0000004D"/>
    <w:multiLevelType w:val="multilevel"/>
    <w:tmpl w:val="0000004D"/>
    <w:name w:val="WW8Num16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7">
    <w:nsid w:val="0000004E"/>
    <w:multiLevelType w:val="multilevel"/>
    <w:tmpl w:val="0000004E"/>
    <w:name w:val="WW8Num162"/>
    <w:lvl w:ilvl="0">
      <w:start w:val="4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8">
    <w:nsid w:val="0000004F"/>
    <w:multiLevelType w:val="multilevel"/>
    <w:tmpl w:val="0000004F"/>
    <w:name w:val="WW8Num16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79">
    <w:nsid w:val="00000050"/>
    <w:multiLevelType w:val="multilevel"/>
    <w:tmpl w:val="00000050"/>
    <w:name w:val="WW8Num16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0">
    <w:nsid w:val="00000051"/>
    <w:multiLevelType w:val="multilevel"/>
    <w:tmpl w:val="00000051"/>
    <w:name w:val="WW8Num16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1">
    <w:nsid w:val="00000052"/>
    <w:multiLevelType w:val="multilevel"/>
    <w:tmpl w:val="00000052"/>
    <w:name w:val="WW8Num16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2">
    <w:nsid w:val="00000053"/>
    <w:multiLevelType w:val="multilevel"/>
    <w:tmpl w:val="00000053"/>
    <w:name w:val="WW8Num16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3">
    <w:nsid w:val="00000054"/>
    <w:multiLevelType w:val="multilevel"/>
    <w:tmpl w:val="00000054"/>
    <w:name w:val="WW8Num16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4">
    <w:nsid w:val="00000055"/>
    <w:multiLevelType w:val="multilevel"/>
    <w:tmpl w:val="00000055"/>
    <w:name w:val="WW8Num16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5">
    <w:nsid w:val="00000056"/>
    <w:multiLevelType w:val="multilevel"/>
    <w:tmpl w:val="00000056"/>
    <w:name w:val="WW8Num17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6">
    <w:nsid w:val="00000057"/>
    <w:multiLevelType w:val="multilevel"/>
    <w:tmpl w:val="00000057"/>
    <w:name w:val="WW8Num17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7">
    <w:nsid w:val="00000058"/>
    <w:multiLevelType w:val="multilevel"/>
    <w:tmpl w:val="00000058"/>
    <w:name w:val="WW8Num17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8">
    <w:nsid w:val="00000059"/>
    <w:multiLevelType w:val="multilevel"/>
    <w:tmpl w:val="00000059"/>
    <w:name w:val="WW8Num17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89">
    <w:nsid w:val="0000005A"/>
    <w:multiLevelType w:val="multilevel"/>
    <w:tmpl w:val="0000005A"/>
    <w:name w:val="WW8Num17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0">
    <w:nsid w:val="0000005B"/>
    <w:multiLevelType w:val="multilevel"/>
    <w:tmpl w:val="0000005B"/>
    <w:name w:val="WW8Num175"/>
    <w:lvl w:ilvl="0">
      <w:start w:val="28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1">
    <w:nsid w:val="0000005C"/>
    <w:multiLevelType w:val="multilevel"/>
    <w:tmpl w:val="0000005C"/>
    <w:name w:val="WW8Num17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2">
    <w:nsid w:val="0000005D"/>
    <w:multiLevelType w:val="multilevel"/>
    <w:tmpl w:val="0000005D"/>
    <w:name w:val="WW8Num17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3">
    <w:nsid w:val="0000005E"/>
    <w:multiLevelType w:val="multilevel"/>
    <w:tmpl w:val="0000005E"/>
    <w:name w:val="WW8Num17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4">
    <w:nsid w:val="0000005F"/>
    <w:multiLevelType w:val="multilevel"/>
    <w:tmpl w:val="0000005F"/>
    <w:name w:val="WW8Num17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5">
    <w:nsid w:val="00000060"/>
    <w:multiLevelType w:val="multilevel"/>
    <w:tmpl w:val="00000060"/>
    <w:name w:val="WW8Num18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6">
    <w:nsid w:val="00000061"/>
    <w:multiLevelType w:val="multilevel"/>
    <w:tmpl w:val="00000061"/>
    <w:name w:val="WW8Num1092223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7">
    <w:nsid w:val="00000062"/>
    <w:multiLevelType w:val="multilevel"/>
    <w:tmpl w:val="00000062"/>
    <w:name w:val="WW8Num182"/>
    <w:lvl w:ilvl="0">
      <w:start w:val="6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8">
    <w:nsid w:val="00000063"/>
    <w:multiLevelType w:val="multilevel"/>
    <w:tmpl w:val="00000063"/>
    <w:name w:val="WW8Num18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99">
    <w:nsid w:val="00000064"/>
    <w:multiLevelType w:val="multilevel"/>
    <w:tmpl w:val="00000064"/>
    <w:name w:val="WW8Num109222322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0">
    <w:nsid w:val="00000065"/>
    <w:multiLevelType w:val="multilevel"/>
    <w:tmpl w:val="00000065"/>
    <w:name w:val="WW8Num185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1">
    <w:nsid w:val="00000066"/>
    <w:multiLevelType w:val="multilevel"/>
    <w:tmpl w:val="00000066"/>
    <w:name w:val="WW8Num18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2">
    <w:nsid w:val="00000067"/>
    <w:multiLevelType w:val="multilevel"/>
    <w:tmpl w:val="00000067"/>
    <w:name w:val="WW8Num18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3">
    <w:nsid w:val="00000068"/>
    <w:multiLevelType w:val="multilevel"/>
    <w:tmpl w:val="00000068"/>
    <w:name w:val="WW8Num1092223222222222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4">
    <w:nsid w:val="00000069"/>
    <w:multiLevelType w:val="multilevel"/>
    <w:tmpl w:val="00000069"/>
    <w:name w:val="WW8Num18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5">
    <w:nsid w:val="0000006A"/>
    <w:multiLevelType w:val="multilevel"/>
    <w:tmpl w:val="0000006A"/>
    <w:name w:val="WW8Num19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6">
    <w:nsid w:val="0000006B"/>
    <w:multiLevelType w:val="multilevel"/>
    <w:tmpl w:val="0000006B"/>
    <w:name w:val="WW8Num191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7">
    <w:nsid w:val="0000006C"/>
    <w:multiLevelType w:val="multilevel"/>
    <w:tmpl w:val="0000006C"/>
    <w:name w:val="WW8Num192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8">
    <w:nsid w:val="0000006D"/>
    <w:multiLevelType w:val="multilevel"/>
    <w:tmpl w:val="0000006D"/>
    <w:name w:val="WW8Num19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09">
    <w:nsid w:val="0000006E"/>
    <w:multiLevelType w:val="multilevel"/>
    <w:tmpl w:val="0000006E"/>
    <w:name w:val="WW8Num19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0">
    <w:nsid w:val="0000006F"/>
    <w:multiLevelType w:val="multilevel"/>
    <w:tmpl w:val="0000006F"/>
    <w:name w:val="WW8Num19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1">
    <w:nsid w:val="00000070"/>
    <w:multiLevelType w:val="multilevel"/>
    <w:tmpl w:val="00000070"/>
    <w:name w:val="WW8Num196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2">
    <w:nsid w:val="00000071"/>
    <w:multiLevelType w:val="multilevel"/>
    <w:tmpl w:val="00000071"/>
    <w:name w:val="WW8Num19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3">
    <w:nsid w:val="00000072"/>
    <w:multiLevelType w:val="multilevel"/>
    <w:tmpl w:val="00000072"/>
    <w:name w:val="WW8Num198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4">
    <w:nsid w:val="00000073"/>
    <w:multiLevelType w:val="multilevel"/>
    <w:tmpl w:val="00000073"/>
    <w:name w:val="WW8Num199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5">
    <w:nsid w:val="00000074"/>
    <w:multiLevelType w:val="multilevel"/>
    <w:tmpl w:val="00000074"/>
    <w:name w:val="WW8Num200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6">
    <w:nsid w:val="00000075"/>
    <w:multiLevelType w:val="multilevel"/>
    <w:tmpl w:val="00000075"/>
    <w:name w:val="WW8Num201"/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7">
    <w:nsid w:val="00000076"/>
    <w:multiLevelType w:val="multilevel"/>
    <w:tmpl w:val="00000076"/>
    <w:name w:val="WW8Num202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8">
    <w:nsid w:val="00000077"/>
    <w:multiLevelType w:val="multilevel"/>
    <w:tmpl w:val="00000077"/>
    <w:name w:val="WW8Num203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19">
    <w:nsid w:val="00000078"/>
    <w:multiLevelType w:val="multilevel"/>
    <w:tmpl w:val="00000078"/>
    <w:name w:val="WW8Num204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0">
    <w:nsid w:val="00000079"/>
    <w:multiLevelType w:val="multilevel"/>
    <w:tmpl w:val="00000079"/>
    <w:name w:val="WW8Num20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1">
    <w:nsid w:val="0000007B"/>
    <w:multiLevelType w:val="multilevel"/>
    <w:tmpl w:val="92F8C04A"/>
    <w:name w:val="WW8Num207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color w:val="auto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2">
    <w:nsid w:val="0000007C"/>
    <w:multiLevelType w:val="multilevel"/>
    <w:tmpl w:val="0000007C"/>
    <w:name w:val="WW8Num20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23">
    <w:nsid w:val="00C373E7"/>
    <w:multiLevelType w:val="multilevel"/>
    <w:tmpl w:val="6A5E15F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4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020E0922"/>
    <w:multiLevelType w:val="hybridMultilevel"/>
    <w:tmpl w:val="373A3322"/>
    <w:lvl w:ilvl="0" w:tplc="495E2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026D33DD"/>
    <w:multiLevelType w:val="hybridMultilevel"/>
    <w:tmpl w:val="AE1E2FB8"/>
    <w:name w:val="WW8Num109222322222222222232222"/>
    <w:lvl w:ilvl="0" w:tplc="46766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04B077AB"/>
    <w:multiLevelType w:val="hybridMultilevel"/>
    <w:tmpl w:val="4C667490"/>
    <w:name w:val="WW8Num10922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057E67BF"/>
    <w:multiLevelType w:val="hybridMultilevel"/>
    <w:tmpl w:val="24B0D0C4"/>
    <w:lvl w:ilvl="0" w:tplc="86D2B5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06230D5C"/>
    <w:multiLevelType w:val="hybridMultilevel"/>
    <w:tmpl w:val="1E726B2C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B9A9700">
      <w:start w:val="1"/>
      <w:numFmt w:val="decimal"/>
      <w:lvlText w:val="%2)"/>
      <w:lvlJc w:val="left"/>
      <w:pPr>
        <w:tabs>
          <w:tab w:val="num" w:pos="357"/>
        </w:tabs>
        <w:ind w:left="680" w:hanging="323"/>
      </w:pPr>
      <w:rPr>
        <w:rFonts w:hint="default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06895817"/>
    <w:multiLevelType w:val="hybridMultilevel"/>
    <w:tmpl w:val="50367886"/>
    <w:name w:val="WW8Num10922232222222222223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07893B13"/>
    <w:multiLevelType w:val="hybridMultilevel"/>
    <w:tmpl w:val="07B287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08EF609F"/>
    <w:multiLevelType w:val="hybridMultilevel"/>
    <w:tmpl w:val="1F5EDD9C"/>
    <w:name w:val="WW8Num1092223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09DE3B07"/>
    <w:multiLevelType w:val="hybridMultilevel"/>
    <w:tmpl w:val="7BDABACC"/>
    <w:name w:val="WW8Num10922232222222222223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0A551A7E"/>
    <w:multiLevelType w:val="hybridMultilevel"/>
    <w:tmpl w:val="196806FA"/>
    <w:lvl w:ilvl="0" w:tplc="DD90577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0D8F6503"/>
    <w:multiLevelType w:val="hybridMultilevel"/>
    <w:tmpl w:val="F6D02C3C"/>
    <w:lvl w:ilvl="0" w:tplc="93CC75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0EE75B2F"/>
    <w:multiLevelType w:val="hybridMultilevel"/>
    <w:tmpl w:val="91F2598A"/>
    <w:lvl w:ilvl="0" w:tplc="FBCC5A5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9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10BC3DFB"/>
    <w:multiLevelType w:val="hybridMultilevel"/>
    <w:tmpl w:val="07DCF8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118D0CA7"/>
    <w:multiLevelType w:val="hybridMultilevel"/>
    <w:tmpl w:val="1B1A3258"/>
    <w:lvl w:ilvl="0" w:tplc="0AB06E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2">
    <w:nsid w:val="126848BB"/>
    <w:multiLevelType w:val="hybridMultilevel"/>
    <w:tmpl w:val="C8D06C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14096114"/>
    <w:multiLevelType w:val="multilevel"/>
    <w:tmpl w:val="D9A89ED0"/>
    <w:name w:val="WW8Num1074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4">
    <w:nsid w:val="145B0BEB"/>
    <w:multiLevelType w:val="hybridMultilevel"/>
    <w:tmpl w:val="E4A8B654"/>
    <w:lvl w:ilvl="0" w:tplc="0AB06E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5">
    <w:nsid w:val="15F6201D"/>
    <w:multiLevelType w:val="hybridMultilevel"/>
    <w:tmpl w:val="63DC5FD6"/>
    <w:lvl w:ilvl="0" w:tplc="EEBEB5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16114EFC"/>
    <w:multiLevelType w:val="multilevel"/>
    <w:tmpl w:val="B1463A78"/>
    <w:name w:val="WW8Num10932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7">
    <w:nsid w:val="16CF4358"/>
    <w:multiLevelType w:val="hybridMultilevel"/>
    <w:tmpl w:val="108AF79E"/>
    <w:lvl w:ilvl="0" w:tplc="0CDEE3D2">
      <w:start w:val="1"/>
      <w:numFmt w:val="decimal"/>
      <w:lvlText w:val="%1)"/>
      <w:lvlJc w:val="left"/>
      <w:pPr>
        <w:tabs>
          <w:tab w:val="num" w:pos="357"/>
        </w:tabs>
        <w:ind w:left="714" w:hanging="357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18CE447A"/>
    <w:multiLevelType w:val="multilevel"/>
    <w:tmpl w:val="72408502"/>
    <w:name w:val="WW8Num1095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49">
    <w:nsid w:val="190D2EC9"/>
    <w:multiLevelType w:val="multilevel"/>
    <w:tmpl w:val="9042A36E"/>
    <w:name w:val="WW8Num106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50">
    <w:nsid w:val="196D2BA8"/>
    <w:multiLevelType w:val="hybridMultilevel"/>
    <w:tmpl w:val="243ECD8C"/>
    <w:lvl w:ilvl="0" w:tplc="9BB2A9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1A0B6123"/>
    <w:multiLevelType w:val="hybridMultilevel"/>
    <w:tmpl w:val="6A96903A"/>
    <w:lvl w:ilvl="0" w:tplc="CFB85F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1DB97EB5"/>
    <w:multiLevelType w:val="hybridMultilevel"/>
    <w:tmpl w:val="D32003A8"/>
    <w:lvl w:ilvl="0" w:tplc="74C073A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993C068E">
      <w:numFmt w:val="bullet"/>
      <w:lvlText w:val=""/>
      <w:lvlJc w:val="left"/>
      <w:pPr>
        <w:ind w:left="2688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3">
    <w:nsid w:val="1E0C78C6"/>
    <w:multiLevelType w:val="hybridMultilevel"/>
    <w:tmpl w:val="C6E0230C"/>
    <w:lvl w:ilvl="0" w:tplc="03AC425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1E125D2B"/>
    <w:multiLevelType w:val="hybridMultilevel"/>
    <w:tmpl w:val="FDEC13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1E6B1C59"/>
    <w:multiLevelType w:val="hybridMultilevel"/>
    <w:tmpl w:val="7EB6771C"/>
    <w:lvl w:ilvl="0" w:tplc="1AAA55D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1EB003B7"/>
    <w:multiLevelType w:val="hybridMultilevel"/>
    <w:tmpl w:val="60368B98"/>
    <w:lvl w:ilvl="0" w:tplc="74C073A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58AE8CB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7">
    <w:nsid w:val="1F1E6B2C"/>
    <w:multiLevelType w:val="hybridMultilevel"/>
    <w:tmpl w:val="863886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21351E0C"/>
    <w:multiLevelType w:val="hybridMultilevel"/>
    <w:tmpl w:val="EC089824"/>
    <w:lvl w:ilvl="0" w:tplc="6414B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21544117"/>
    <w:multiLevelType w:val="hybridMultilevel"/>
    <w:tmpl w:val="8B861BAA"/>
    <w:lvl w:ilvl="0" w:tplc="0AB06E42">
      <w:start w:val="1"/>
      <w:numFmt w:val="bullet"/>
      <w:lvlText w:val=""/>
      <w:lvlJc w:val="left"/>
      <w:pPr>
        <w:tabs>
          <w:tab w:val="num" w:pos="340"/>
        </w:tabs>
        <w:ind w:left="510" w:hanging="170"/>
      </w:pPr>
      <w:rPr>
        <w:rFonts w:ascii="Symbol" w:hAnsi="Symbol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00"/>
        </w:tabs>
        <w:ind w:left="16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20"/>
        </w:tabs>
        <w:ind w:left="23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40"/>
        </w:tabs>
        <w:ind w:left="30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60"/>
        </w:tabs>
        <w:ind w:left="37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80"/>
        </w:tabs>
        <w:ind w:left="44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00"/>
        </w:tabs>
        <w:ind w:left="52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20"/>
        </w:tabs>
        <w:ind w:left="59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40"/>
        </w:tabs>
        <w:ind w:left="6640" w:hanging="180"/>
      </w:pPr>
    </w:lvl>
  </w:abstractNum>
  <w:abstractNum w:abstractNumId="160">
    <w:nsid w:val="219D35CC"/>
    <w:multiLevelType w:val="hybridMultilevel"/>
    <w:tmpl w:val="0DD26C30"/>
    <w:name w:val="WW8Num1092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>
    <w:nsid w:val="21F56D33"/>
    <w:multiLevelType w:val="hybridMultilevel"/>
    <w:tmpl w:val="18ACF04A"/>
    <w:lvl w:ilvl="0" w:tplc="5E80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220F5EA6"/>
    <w:multiLevelType w:val="hybridMultilevel"/>
    <w:tmpl w:val="9E9E9A80"/>
    <w:lvl w:ilvl="0" w:tplc="07EAE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2221733E"/>
    <w:multiLevelType w:val="hybridMultilevel"/>
    <w:tmpl w:val="C55C1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4">
    <w:nsid w:val="24AE51F9"/>
    <w:multiLevelType w:val="hybridMultilevel"/>
    <w:tmpl w:val="0106C4D4"/>
    <w:lvl w:ilvl="0" w:tplc="58C26D6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5">
    <w:nsid w:val="26F239C4"/>
    <w:multiLevelType w:val="multilevel"/>
    <w:tmpl w:val="8A80CE28"/>
    <w:name w:val="WW8Num10743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66">
    <w:nsid w:val="27B05405"/>
    <w:multiLevelType w:val="hybridMultilevel"/>
    <w:tmpl w:val="E56C2334"/>
    <w:lvl w:ilvl="0" w:tplc="0C10222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>
    <w:nsid w:val="27E941D8"/>
    <w:multiLevelType w:val="multilevel"/>
    <w:tmpl w:val="9ED01FEE"/>
    <w:name w:val="WW8Num1072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68">
    <w:nsid w:val="28B01AF8"/>
    <w:multiLevelType w:val="hybridMultilevel"/>
    <w:tmpl w:val="9A52D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28CA0301"/>
    <w:multiLevelType w:val="hybridMultilevel"/>
    <w:tmpl w:val="A0C88A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0">
    <w:nsid w:val="28FB6E4F"/>
    <w:multiLevelType w:val="hybridMultilevel"/>
    <w:tmpl w:val="1AB8526C"/>
    <w:lvl w:ilvl="0" w:tplc="D65AD8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>
    <w:nsid w:val="2A86207A"/>
    <w:multiLevelType w:val="hybridMultilevel"/>
    <w:tmpl w:val="4426F280"/>
    <w:lvl w:ilvl="0" w:tplc="034493C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2B59223B"/>
    <w:multiLevelType w:val="hybridMultilevel"/>
    <w:tmpl w:val="F69EB90E"/>
    <w:lvl w:ilvl="0" w:tplc="66F407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2CAD15CC"/>
    <w:multiLevelType w:val="hybridMultilevel"/>
    <w:tmpl w:val="0B2ABA0C"/>
    <w:lvl w:ilvl="0" w:tplc="D8DE75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2D5B2F9A"/>
    <w:multiLevelType w:val="hybridMultilevel"/>
    <w:tmpl w:val="CE984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5">
    <w:nsid w:val="2E3F668F"/>
    <w:multiLevelType w:val="hybridMultilevel"/>
    <w:tmpl w:val="D5B2CDCA"/>
    <w:lvl w:ilvl="0" w:tplc="FFFFFFFF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u w:val="none"/>
      </w:rPr>
    </w:lvl>
    <w:lvl w:ilvl="1" w:tplc="FFFFFFFF">
      <w:start w:val="3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>
    <w:nsid w:val="2E4F3870"/>
    <w:multiLevelType w:val="hybridMultilevel"/>
    <w:tmpl w:val="2CCC1D1E"/>
    <w:lvl w:ilvl="0" w:tplc="04150011">
      <w:start w:val="1"/>
      <w:numFmt w:val="decimal"/>
      <w:lvlText w:val="%1)"/>
      <w:lvlJc w:val="left"/>
      <w:pPr>
        <w:ind w:left="662" w:hanging="360"/>
      </w:p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77">
    <w:nsid w:val="2E6818D7"/>
    <w:multiLevelType w:val="hybridMultilevel"/>
    <w:tmpl w:val="373A3322"/>
    <w:lvl w:ilvl="0" w:tplc="495E2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2FAB7891"/>
    <w:multiLevelType w:val="hybridMultilevel"/>
    <w:tmpl w:val="25941F24"/>
    <w:lvl w:ilvl="0" w:tplc="2DF68D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30D22BC2"/>
    <w:multiLevelType w:val="hybridMultilevel"/>
    <w:tmpl w:val="18ACF04A"/>
    <w:lvl w:ilvl="0" w:tplc="5E80E9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>
    <w:nsid w:val="31831ED1"/>
    <w:multiLevelType w:val="hybridMultilevel"/>
    <w:tmpl w:val="B8807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>
    <w:nsid w:val="31CF14F6"/>
    <w:multiLevelType w:val="hybridMultilevel"/>
    <w:tmpl w:val="C10A21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32801CB4"/>
    <w:multiLevelType w:val="multilevel"/>
    <w:tmpl w:val="3F8C2C64"/>
    <w:name w:val="WW8Num10933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83">
    <w:nsid w:val="341F4104"/>
    <w:multiLevelType w:val="hybridMultilevel"/>
    <w:tmpl w:val="B4FEE8D8"/>
    <w:lvl w:ilvl="0" w:tplc="265E3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345C70E8"/>
    <w:multiLevelType w:val="hybridMultilevel"/>
    <w:tmpl w:val="9E663EEE"/>
    <w:lvl w:ilvl="0" w:tplc="91225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>
    <w:nsid w:val="35A42528"/>
    <w:multiLevelType w:val="hybridMultilevel"/>
    <w:tmpl w:val="75F2644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6">
    <w:nsid w:val="361571C2"/>
    <w:multiLevelType w:val="hybridMultilevel"/>
    <w:tmpl w:val="E90C105C"/>
    <w:lvl w:ilvl="0" w:tplc="D7E863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>
    <w:nsid w:val="366A31F6"/>
    <w:multiLevelType w:val="hybridMultilevel"/>
    <w:tmpl w:val="DBB07DA4"/>
    <w:lvl w:ilvl="0" w:tplc="BBAC3D1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>
    <w:nsid w:val="379D4C49"/>
    <w:multiLevelType w:val="multilevel"/>
    <w:tmpl w:val="CF9AE0E0"/>
    <w:name w:val="WW8Num1077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189">
    <w:nsid w:val="37B96411"/>
    <w:multiLevelType w:val="hybridMultilevel"/>
    <w:tmpl w:val="420E5F0E"/>
    <w:lvl w:ilvl="0" w:tplc="EC04E10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38834689"/>
    <w:multiLevelType w:val="hybridMultilevel"/>
    <w:tmpl w:val="0D723A7A"/>
    <w:lvl w:ilvl="0" w:tplc="2246380A">
      <w:start w:val="1"/>
      <w:numFmt w:val="lowerLetter"/>
      <w:lvlText w:val="%1)"/>
      <w:lvlJc w:val="left"/>
      <w:pPr>
        <w:tabs>
          <w:tab w:val="num" w:pos="1347"/>
        </w:tabs>
        <w:ind w:left="1347" w:hanging="267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91">
    <w:nsid w:val="3B83449C"/>
    <w:multiLevelType w:val="hybridMultilevel"/>
    <w:tmpl w:val="3DDEF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3C887777"/>
    <w:multiLevelType w:val="hybridMultilevel"/>
    <w:tmpl w:val="E0EEC4D6"/>
    <w:lvl w:ilvl="0" w:tplc="4444609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>
    <w:nsid w:val="3DDD0A60"/>
    <w:multiLevelType w:val="hybridMultilevel"/>
    <w:tmpl w:val="81E6D01C"/>
    <w:name w:val="WW8Num1092224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4">
    <w:nsid w:val="3F9048BB"/>
    <w:multiLevelType w:val="hybridMultilevel"/>
    <w:tmpl w:val="096A85BC"/>
    <w:lvl w:ilvl="0" w:tplc="AFD8802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5">
    <w:nsid w:val="40A53494"/>
    <w:multiLevelType w:val="hybridMultilevel"/>
    <w:tmpl w:val="CDD28CB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>
    <w:nsid w:val="40F25859"/>
    <w:multiLevelType w:val="hybridMultilevel"/>
    <w:tmpl w:val="FAA64F54"/>
    <w:lvl w:ilvl="0" w:tplc="DFE6F8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423B08EB"/>
    <w:multiLevelType w:val="hybridMultilevel"/>
    <w:tmpl w:val="B748BC56"/>
    <w:lvl w:ilvl="0" w:tplc="9D704C96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>
    <w:nsid w:val="42A90403"/>
    <w:multiLevelType w:val="hybridMultilevel"/>
    <w:tmpl w:val="22AA199E"/>
    <w:name w:val="WW8Num1092223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>
    <w:nsid w:val="448553EE"/>
    <w:multiLevelType w:val="hybridMultilevel"/>
    <w:tmpl w:val="3AC6328C"/>
    <w:lvl w:ilvl="0" w:tplc="15302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>
    <w:nsid w:val="44E5450C"/>
    <w:multiLevelType w:val="hybridMultilevel"/>
    <w:tmpl w:val="070CBB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>
    <w:nsid w:val="454D6778"/>
    <w:multiLevelType w:val="hybridMultilevel"/>
    <w:tmpl w:val="56849968"/>
    <w:lvl w:ilvl="0" w:tplc="D636804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46130DAC"/>
    <w:multiLevelType w:val="hybridMultilevel"/>
    <w:tmpl w:val="8188E1EC"/>
    <w:lvl w:ilvl="0" w:tplc="CBBA4A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D590AEDC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  <w:rPr>
        <w:rFonts w:cs="Times New Roman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>
    <w:nsid w:val="48064B08"/>
    <w:multiLevelType w:val="multilevel"/>
    <w:tmpl w:val="E2685FE0"/>
    <w:name w:val="WW8Num1093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05">
    <w:nsid w:val="491270DB"/>
    <w:multiLevelType w:val="hybridMultilevel"/>
    <w:tmpl w:val="9B883456"/>
    <w:name w:val="WW8Num1092223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4A625E9B"/>
    <w:multiLevelType w:val="hybridMultilevel"/>
    <w:tmpl w:val="EFF05C98"/>
    <w:lvl w:ilvl="0" w:tplc="7B3087B2">
      <w:start w:val="1"/>
      <w:numFmt w:val="lowerLetter"/>
      <w:lvlText w:val="%1)"/>
      <w:lvlJc w:val="left"/>
      <w:pPr>
        <w:tabs>
          <w:tab w:val="num" w:pos="0"/>
        </w:tabs>
        <w:ind w:left="680" w:hanging="323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E42C2708">
      <w:start w:val="1"/>
      <w:numFmt w:val="lowerLetter"/>
      <w:lvlText w:val="%3)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7">
    <w:nsid w:val="4A9F024A"/>
    <w:multiLevelType w:val="hybridMultilevel"/>
    <w:tmpl w:val="16FAE34C"/>
    <w:name w:val="WW8Num1092223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4AC7748D"/>
    <w:multiLevelType w:val="hybridMultilevel"/>
    <w:tmpl w:val="24D46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>
    <w:nsid w:val="4ADE5988"/>
    <w:multiLevelType w:val="hybridMultilevel"/>
    <w:tmpl w:val="182EF39A"/>
    <w:lvl w:ilvl="0" w:tplc="4FFA8B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>
    <w:nsid w:val="4B0E1530"/>
    <w:multiLevelType w:val="hybridMultilevel"/>
    <w:tmpl w:val="45321716"/>
    <w:lvl w:ilvl="0" w:tplc="942860F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>
    <w:nsid w:val="4C075CDF"/>
    <w:multiLevelType w:val="hybridMultilevel"/>
    <w:tmpl w:val="4AB8F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>
    <w:nsid w:val="50064CFD"/>
    <w:multiLevelType w:val="hybridMultilevel"/>
    <w:tmpl w:val="89D66480"/>
    <w:lvl w:ilvl="0" w:tplc="FA8675C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sz w:val="24"/>
        <w:szCs w:val="24"/>
      </w:rPr>
    </w:lvl>
    <w:lvl w:ilvl="1" w:tplc="BC3CCDBE">
      <w:start w:val="16"/>
      <w:numFmt w:val="decimal"/>
      <w:lvlText w:val="Rozdział 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3">
    <w:nsid w:val="50796C6A"/>
    <w:multiLevelType w:val="hybridMultilevel"/>
    <w:tmpl w:val="151AC9D0"/>
    <w:lvl w:ilvl="0" w:tplc="B4A809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>
    <w:nsid w:val="5090780C"/>
    <w:multiLevelType w:val="hybridMultilevel"/>
    <w:tmpl w:val="9CBA08FA"/>
    <w:lvl w:ilvl="0" w:tplc="0AB06E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5">
    <w:nsid w:val="50B04716"/>
    <w:multiLevelType w:val="hybridMultilevel"/>
    <w:tmpl w:val="D9D415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>
    <w:nsid w:val="50C26D55"/>
    <w:multiLevelType w:val="hybridMultilevel"/>
    <w:tmpl w:val="BFBC421A"/>
    <w:lvl w:ilvl="0" w:tplc="6ABE5FD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>
    <w:nsid w:val="51A73ADD"/>
    <w:multiLevelType w:val="hybridMultilevel"/>
    <w:tmpl w:val="D4823B7A"/>
    <w:lvl w:ilvl="0" w:tplc="60AC1B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>
    <w:nsid w:val="51EE5311"/>
    <w:multiLevelType w:val="hybridMultilevel"/>
    <w:tmpl w:val="CF06BB14"/>
    <w:name w:val="WW8Num1092223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>
    <w:nsid w:val="52A433E3"/>
    <w:multiLevelType w:val="hybridMultilevel"/>
    <w:tmpl w:val="997A59F0"/>
    <w:lvl w:ilvl="0" w:tplc="4424974C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>
    <w:nsid w:val="537870C3"/>
    <w:multiLevelType w:val="hybridMultilevel"/>
    <w:tmpl w:val="E98EA812"/>
    <w:name w:val="WW8Num1092223222222222222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>
    <w:nsid w:val="54655DBB"/>
    <w:multiLevelType w:val="hybridMultilevel"/>
    <w:tmpl w:val="2856EADE"/>
    <w:name w:val="WW8Num10922232222222222223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2">
    <w:nsid w:val="54771732"/>
    <w:multiLevelType w:val="hybridMultilevel"/>
    <w:tmpl w:val="2256A272"/>
    <w:name w:val="WW8Num1092223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>
    <w:nsid w:val="54F337F8"/>
    <w:multiLevelType w:val="hybridMultilevel"/>
    <w:tmpl w:val="B5B2F292"/>
    <w:lvl w:ilvl="0" w:tplc="4A16A918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>
    <w:nsid w:val="55043AD2"/>
    <w:multiLevelType w:val="hybridMultilevel"/>
    <w:tmpl w:val="A2AC15E2"/>
    <w:lvl w:ilvl="0" w:tplc="E8CEB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>
    <w:nsid w:val="552E14FF"/>
    <w:multiLevelType w:val="hybridMultilevel"/>
    <w:tmpl w:val="5CC66A34"/>
    <w:lvl w:ilvl="0" w:tplc="92E4A8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>
    <w:nsid w:val="558C1ED9"/>
    <w:multiLevelType w:val="multilevel"/>
    <w:tmpl w:val="BF1E8EBE"/>
    <w:name w:val="WW8Num1092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27">
    <w:nsid w:val="55927ADB"/>
    <w:multiLevelType w:val="multilevel"/>
    <w:tmpl w:val="F19CA52A"/>
    <w:name w:val="WW8Num10742"/>
    <w:lvl w:ilvl="0">
      <w:start w:val="4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28">
    <w:nsid w:val="55F32370"/>
    <w:multiLevelType w:val="hybridMultilevel"/>
    <w:tmpl w:val="667E4F42"/>
    <w:name w:val="WW8Num109222322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9">
    <w:nsid w:val="57017DFE"/>
    <w:multiLevelType w:val="hybridMultilevel"/>
    <w:tmpl w:val="7AF22A6E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0">
    <w:nsid w:val="5873011B"/>
    <w:multiLevelType w:val="multilevel"/>
    <w:tmpl w:val="8AD0BC48"/>
    <w:name w:val="WW8Num1076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31">
    <w:nsid w:val="588371D5"/>
    <w:multiLevelType w:val="hybridMultilevel"/>
    <w:tmpl w:val="CF3CBC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>
    <w:nsid w:val="597D4FB0"/>
    <w:multiLevelType w:val="hybridMultilevel"/>
    <w:tmpl w:val="CE067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>
    <w:nsid w:val="5AA824F4"/>
    <w:multiLevelType w:val="multilevel"/>
    <w:tmpl w:val="C7A8261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4">
    <w:nsid w:val="5AFE1233"/>
    <w:multiLevelType w:val="hybridMultilevel"/>
    <w:tmpl w:val="88049770"/>
    <w:lvl w:ilvl="0" w:tplc="3168E6B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5">
    <w:nsid w:val="5C561EF9"/>
    <w:multiLevelType w:val="multilevel"/>
    <w:tmpl w:val="7AB026B4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428" w:hanging="360"/>
      </w:pPr>
      <w:rPr>
        <w:rFonts w:hint="default"/>
        <w:b w:val="0"/>
        <w:sz w:val="24"/>
      </w:rPr>
    </w:lvl>
    <w:lvl w:ilvl="2">
      <w:start w:val="1"/>
      <w:numFmt w:val="lowerLetter"/>
      <w:lvlText w:val="%3)"/>
      <w:lvlJc w:val="left"/>
      <w:pPr>
        <w:ind w:left="1788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236">
    <w:nsid w:val="5C7A703E"/>
    <w:multiLevelType w:val="hybridMultilevel"/>
    <w:tmpl w:val="0F904820"/>
    <w:lvl w:ilvl="0" w:tplc="52ACE5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7">
    <w:nsid w:val="5CF16284"/>
    <w:multiLevelType w:val="hybridMultilevel"/>
    <w:tmpl w:val="A670C6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8">
    <w:nsid w:val="5E0B1907"/>
    <w:multiLevelType w:val="hybridMultilevel"/>
    <w:tmpl w:val="9A66BE4C"/>
    <w:name w:val="WW8Num1092223222222222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>
    <w:nsid w:val="5EB34982"/>
    <w:multiLevelType w:val="hybridMultilevel"/>
    <w:tmpl w:val="8732EFF6"/>
    <w:name w:val="WW8Num109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>
    <w:nsid w:val="60056C47"/>
    <w:multiLevelType w:val="multilevel"/>
    <w:tmpl w:val="A4C22D9A"/>
    <w:name w:val="WW8Num1075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41">
    <w:nsid w:val="603931D6"/>
    <w:multiLevelType w:val="hybridMultilevel"/>
    <w:tmpl w:val="F96C59A2"/>
    <w:lvl w:ilvl="0" w:tplc="FBD6F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2">
    <w:nsid w:val="60764B6D"/>
    <w:multiLevelType w:val="hybridMultilevel"/>
    <w:tmpl w:val="C382FCFC"/>
    <w:name w:val="WW8Num1092223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>
    <w:nsid w:val="61F837B4"/>
    <w:multiLevelType w:val="multilevel"/>
    <w:tmpl w:val="1284B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4">
    <w:nsid w:val="62E700A2"/>
    <w:multiLevelType w:val="hybridMultilevel"/>
    <w:tmpl w:val="3E0E3432"/>
    <w:lvl w:ilvl="0" w:tplc="E634D474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5">
    <w:nsid w:val="63284414"/>
    <w:multiLevelType w:val="hybridMultilevel"/>
    <w:tmpl w:val="00E23F46"/>
    <w:name w:val="WW8Num1092223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>
    <w:nsid w:val="63365645"/>
    <w:multiLevelType w:val="hybridMultilevel"/>
    <w:tmpl w:val="AA0AD0F4"/>
    <w:lvl w:ilvl="0" w:tplc="459023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7">
    <w:nsid w:val="64776D94"/>
    <w:multiLevelType w:val="hybridMultilevel"/>
    <w:tmpl w:val="3724D2EE"/>
    <w:name w:val="WW8Num10772"/>
    <w:lvl w:ilvl="0" w:tplc="07B4FB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>
    <w:nsid w:val="648640AA"/>
    <w:multiLevelType w:val="hybridMultilevel"/>
    <w:tmpl w:val="FAB8F9DE"/>
    <w:lvl w:ilvl="0" w:tplc="C9266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>
    <w:nsid w:val="64F2709E"/>
    <w:multiLevelType w:val="hybridMultilevel"/>
    <w:tmpl w:val="21841344"/>
    <w:lvl w:ilvl="0" w:tplc="2070C15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1">
      <w:start w:val="1"/>
      <w:numFmt w:val="decimal"/>
      <w:lvlText w:val="%7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0">
    <w:nsid w:val="657B78BD"/>
    <w:multiLevelType w:val="hybridMultilevel"/>
    <w:tmpl w:val="BFBC421A"/>
    <w:lvl w:ilvl="0" w:tplc="6ABE5FD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>
    <w:nsid w:val="660E788A"/>
    <w:multiLevelType w:val="hybridMultilevel"/>
    <w:tmpl w:val="137846DA"/>
    <w:lvl w:ilvl="0" w:tplc="652A65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>
    <w:nsid w:val="677A72BD"/>
    <w:multiLevelType w:val="hybridMultilevel"/>
    <w:tmpl w:val="F230A3FE"/>
    <w:lvl w:ilvl="0" w:tplc="A8786C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>
    <w:nsid w:val="689D0FB6"/>
    <w:multiLevelType w:val="hybridMultilevel"/>
    <w:tmpl w:val="F6EE8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4">
    <w:nsid w:val="68C806E7"/>
    <w:multiLevelType w:val="hybridMultilevel"/>
    <w:tmpl w:val="13D89FBE"/>
    <w:lvl w:ilvl="0" w:tplc="82E029C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5">
    <w:nsid w:val="69CB6DA7"/>
    <w:multiLevelType w:val="hybridMultilevel"/>
    <w:tmpl w:val="C2DE634A"/>
    <w:lvl w:ilvl="0" w:tplc="E90E60D2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>
    <w:nsid w:val="69E11E29"/>
    <w:multiLevelType w:val="hybridMultilevel"/>
    <w:tmpl w:val="7644B49E"/>
    <w:lvl w:ilvl="0" w:tplc="16B228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8">
    <w:nsid w:val="6CB53540"/>
    <w:multiLevelType w:val="hybridMultilevel"/>
    <w:tmpl w:val="3078D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>
    <w:nsid w:val="6D03542F"/>
    <w:multiLevelType w:val="hybridMultilevel"/>
    <w:tmpl w:val="AFF0F7D0"/>
    <w:lvl w:ilvl="0" w:tplc="5CD2545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>
    <w:nsid w:val="6E4E7B0E"/>
    <w:multiLevelType w:val="hybridMultilevel"/>
    <w:tmpl w:val="259E6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>
    <w:nsid w:val="6EB90FCC"/>
    <w:multiLevelType w:val="hybridMultilevel"/>
    <w:tmpl w:val="E6701D0E"/>
    <w:lvl w:ilvl="0" w:tplc="EC62F2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>
    <w:nsid w:val="70AE1747"/>
    <w:multiLevelType w:val="hybridMultilevel"/>
    <w:tmpl w:val="06509088"/>
    <w:lvl w:ilvl="0" w:tplc="DFA07A2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8A888FC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9BAE2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3">
    <w:nsid w:val="70DE4C97"/>
    <w:multiLevelType w:val="hybridMultilevel"/>
    <w:tmpl w:val="FC920884"/>
    <w:name w:val="WW8Num10922232222222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4">
    <w:nsid w:val="71F7673A"/>
    <w:multiLevelType w:val="hybridMultilevel"/>
    <w:tmpl w:val="AFBC2A92"/>
    <w:lvl w:ilvl="0" w:tplc="E2A800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5">
    <w:nsid w:val="72F3220C"/>
    <w:multiLevelType w:val="hybridMultilevel"/>
    <w:tmpl w:val="8786C07C"/>
    <w:lvl w:ilvl="0" w:tplc="D6EA4956">
      <w:start w:val="3"/>
      <w:numFmt w:val="bullet"/>
      <w:lvlText w:val=""/>
      <w:lvlJc w:val="left"/>
      <w:pPr>
        <w:tabs>
          <w:tab w:val="num" w:pos="357"/>
        </w:tabs>
        <w:ind w:left="714" w:hanging="357"/>
      </w:pPr>
      <w:rPr>
        <w:rFonts w:ascii="Wingdings" w:hAnsi="Wingdings" w:cs="Times New Roman" w:hint="default"/>
        <w:color w:val="auto"/>
        <w:sz w:val="16"/>
        <w:szCs w:val="16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6">
    <w:nsid w:val="73DE6707"/>
    <w:multiLevelType w:val="multilevel"/>
    <w:tmpl w:val="F4BA1584"/>
    <w:name w:val="WW8Num1094"/>
    <w:lvl w:ilvl="0">
      <w:start w:val="3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67">
    <w:nsid w:val="74054778"/>
    <w:multiLevelType w:val="hybridMultilevel"/>
    <w:tmpl w:val="2BBC2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8">
    <w:nsid w:val="74B33C17"/>
    <w:multiLevelType w:val="hybridMultilevel"/>
    <w:tmpl w:val="EBCC873A"/>
    <w:lvl w:ilvl="0" w:tplc="80DC12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>
    <w:nsid w:val="74E95292"/>
    <w:multiLevelType w:val="hybridMultilevel"/>
    <w:tmpl w:val="5F7ECC1E"/>
    <w:name w:val="WW8Num1092223222222222222"/>
    <w:lvl w:ilvl="0" w:tplc="46766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0">
    <w:nsid w:val="75323FEA"/>
    <w:multiLevelType w:val="multilevel"/>
    <w:tmpl w:val="3E8CD292"/>
    <w:name w:val="WW8Num1073"/>
    <w:lvl w:ilvl="0">
      <w:start w:val="2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suff w:val="nothing"/>
      <w:lvlText w:val="%1.%2.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suff w:val="nothing"/>
      <w:lvlText w:val="%1.%2.%3.%4.%5.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suff w:val="nothing"/>
      <w:lvlText w:val="%1.%2.%3.%4.%5.%6.%7.%8.%9."/>
      <w:lvlJc w:val="right"/>
      <w:pPr>
        <w:ind w:left="0" w:firstLine="0"/>
      </w:pPr>
      <w:rPr>
        <w:rFonts w:hint="default"/>
      </w:rPr>
    </w:lvl>
  </w:abstractNum>
  <w:abstractNum w:abstractNumId="271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2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>
    <w:nsid w:val="7A1B21EE"/>
    <w:multiLevelType w:val="hybridMultilevel"/>
    <w:tmpl w:val="9DFA1A8C"/>
    <w:name w:val="WW8Num10922232222222222223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>
    <w:nsid w:val="7BEB4224"/>
    <w:multiLevelType w:val="hybridMultilevel"/>
    <w:tmpl w:val="550C01CC"/>
    <w:lvl w:ilvl="0" w:tplc="CF84879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>
    <w:nsid w:val="7D700DA0"/>
    <w:multiLevelType w:val="hybridMultilevel"/>
    <w:tmpl w:val="EF26109A"/>
    <w:name w:val="WW8Num109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6">
    <w:nsid w:val="7D882F94"/>
    <w:multiLevelType w:val="hybridMultilevel"/>
    <w:tmpl w:val="0284E758"/>
    <w:lvl w:ilvl="0" w:tplc="E2A800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7">
    <w:nsid w:val="7DB270CB"/>
    <w:multiLevelType w:val="hybridMultilevel"/>
    <w:tmpl w:val="B7FA71C6"/>
    <w:name w:val="WW8Num1092223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>
    <w:nsid w:val="7E48706A"/>
    <w:multiLevelType w:val="hybridMultilevel"/>
    <w:tmpl w:val="ACF26DF2"/>
    <w:lvl w:ilvl="0" w:tplc="3B84C8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>
    <w:nsid w:val="7F3D2D5E"/>
    <w:multiLevelType w:val="hybridMultilevel"/>
    <w:tmpl w:val="6034417E"/>
    <w:name w:val="WW8Num1092224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0">
    <w:nsid w:val="7F412D57"/>
    <w:multiLevelType w:val="hybridMultilevel"/>
    <w:tmpl w:val="50D21AFE"/>
    <w:lvl w:ilvl="0" w:tplc="AD1CAFC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1">
    <w:nsid w:val="7F9C6A15"/>
    <w:multiLevelType w:val="hybridMultilevel"/>
    <w:tmpl w:val="0106870E"/>
    <w:name w:val="WW8Num1092223222222"/>
    <w:lvl w:ilvl="0" w:tplc="9F586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87"/>
  </w:num>
  <w:num w:numId="4">
    <w:abstractNumId w:val="159"/>
  </w:num>
  <w:num w:numId="5">
    <w:abstractNumId w:val="180"/>
  </w:num>
  <w:num w:numId="6">
    <w:abstractNumId w:val="152"/>
  </w:num>
  <w:num w:numId="7">
    <w:abstractNumId w:val="280"/>
  </w:num>
  <w:num w:numId="8">
    <w:abstractNumId w:val="235"/>
  </w:num>
  <w:num w:numId="9">
    <w:abstractNumId w:val="234"/>
  </w:num>
  <w:num w:numId="10">
    <w:abstractNumId w:val="237"/>
  </w:num>
  <w:num w:numId="11">
    <w:abstractNumId w:val="253"/>
  </w:num>
  <w:num w:numId="12">
    <w:abstractNumId w:val="166"/>
  </w:num>
  <w:num w:numId="13">
    <w:abstractNumId w:val="206"/>
  </w:num>
  <w:num w:numId="14">
    <w:abstractNumId w:val="138"/>
  </w:num>
  <w:num w:numId="15">
    <w:abstractNumId w:val="192"/>
  </w:num>
  <w:num w:numId="16">
    <w:abstractNumId w:val="262"/>
  </w:num>
  <w:num w:numId="17">
    <w:abstractNumId w:val="175"/>
  </w:num>
  <w:num w:numId="18">
    <w:abstractNumId w:val="249"/>
  </w:num>
  <w:num w:numId="19">
    <w:abstractNumId w:val="194"/>
  </w:num>
  <w:num w:numId="20">
    <w:abstractNumId w:val="164"/>
  </w:num>
  <w:num w:numId="21">
    <w:abstractNumId w:val="190"/>
  </w:num>
  <w:num w:numId="22">
    <w:abstractNumId w:val="265"/>
  </w:num>
  <w:num w:numId="23">
    <w:abstractNumId w:val="212"/>
  </w:num>
  <w:num w:numId="24">
    <w:abstractNumId w:val="257"/>
  </w:num>
  <w:num w:numId="25">
    <w:abstractNumId w:val="272"/>
  </w:num>
  <w:num w:numId="26">
    <w:abstractNumId w:val="131"/>
  </w:num>
  <w:num w:numId="27">
    <w:abstractNumId w:val="137"/>
  </w:num>
  <w:num w:numId="28">
    <w:abstractNumId w:val="155"/>
  </w:num>
  <w:num w:numId="29">
    <w:abstractNumId w:val="173"/>
  </w:num>
  <w:num w:numId="30">
    <w:abstractNumId w:val="217"/>
  </w:num>
  <w:num w:numId="31">
    <w:abstractNumId w:val="171"/>
  </w:num>
  <w:num w:numId="32">
    <w:abstractNumId w:val="147"/>
  </w:num>
  <w:num w:numId="33">
    <w:abstractNumId w:val="229"/>
  </w:num>
  <w:num w:numId="34">
    <w:abstractNumId w:val="123"/>
  </w:num>
  <w:num w:numId="35">
    <w:abstractNumId w:val="157"/>
  </w:num>
  <w:num w:numId="36">
    <w:abstractNumId w:val="169"/>
  </w:num>
  <w:num w:numId="37">
    <w:abstractNumId w:val="233"/>
  </w:num>
  <w:num w:numId="38">
    <w:abstractNumId w:val="168"/>
  </w:num>
  <w:num w:numId="39">
    <w:abstractNumId w:val="174"/>
  </w:num>
  <w:num w:numId="40">
    <w:abstractNumId w:val="231"/>
  </w:num>
  <w:num w:numId="41">
    <w:abstractNumId w:val="163"/>
  </w:num>
  <w:num w:numId="42">
    <w:abstractNumId w:val="203"/>
  </w:num>
  <w:num w:numId="43">
    <w:abstractNumId w:val="1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7"/>
  </w:num>
  <w:num w:numId="45">
    <w:abstractNumId w:val="271"/>
  </w:num>
  <w:num w:numId="46">
    <w:abstractNumId w:val="264"/>
  </w:num>
  <w:num w:numId="47">
    <w:abstractNumId w:val="133"/>
  </w:num>
  <w:num w:numId="48">
    <w:abstractNumId w:val="195"/>
  </w:num>
  <w:num w:numId="49">
    <w:abstractNumId w:val="156"/>
  </w:num>
  <w:num w:numId="50">
    <w:abstractNumId w:val="184"/>
  </w:num>
  <w:num w:numId="51">
    <w:abstractNumId w:val="183"/>
  </w:num>
  <w:num w:numId="52">
    <w:abstractNumId w:val="248"/>
  </w:num>
  <w:num w:numId="53">
    <w:abstractNumId w:val="145"/>
  </w:num>
  <w:num w:numId="54">
    <w:abstractNumId w:val="224"/>
  </w:num>
  <w:num w:numId="55">
    <w:abstractNumId w:val="151"/>
  </w:num>
  <w:num w:numId="56">
    <w:abstractNumId w:val="162"/>
  </w:num>
  <w:num w:numId="57">
    <w:abstractNumId w:val="278"/>
  </w:num>
  <w:num w:numId="58">
    <w:abstractNumId w:val="256"/>
  </w:num>
  <w:num w:numId="59">
    <w:abstractNumId w:val="268"/>
  </w:num>
  <w:num w:numId="60">
    <w:abstractNumId w:val="261"/>
  </w:num>
  <w:num w:numId="61">
    <w:abstractNumId w:val="200"/>
  </w:num>
  <w:num w:numId="62">
    <w:abstractNumId w:val="129"/>
  </w:num>
  <w:num w:numId="63">
    <w:abstractNumId w:val="153"/>
  </w:num>
  <w:num w:numId="64">
    <w:abstractNumId w:val="243"/>
  </w:num>
  <w:num w:numId="65">
    <w:abstractNumId w:val="170"/>
  </w:num>
  <w:num w:numId="66">
    <w:abstractNumId w:val="198"/>
  </w:num>
  <w:num w:numId="67">
    <w:abstractNumId w:val="202"/>
  </w:num>
  <w:num w:numId="68">
    <w:abstractNumId w:val="186"/>
  </w:num>
  <w:num w:numId="69">
    <w:abstractNumId w:val="251"/>
  </w:num>
  <w:num w:numId="70">
    <w:abstractNumId w:val="276"/>
  </w:num>
  <w:num w:numId="71">
    <w:abstractNumId w:val="246"/>
  </w:num>
  <w:num w:numId="72">
    <w:abstractNumId w:val="158"/>
  </w:num>
  <w:num w:numId="73">
    <w:abstractNumId w:val="236"/>
  </w:num>
  <w:num w:numId="74">
    <w:abstractNumId w:val="232"/>
  </w:num>
  <w:num w:numId="75">
    <w:abstractNumId w:val="208"/>
  </w:num>
  <w:num w:numId="76">
    <w:abstractNumId w:val="178"/>
  </w:num>
  <w:num w:numId="77">
    <w:abstractNumId w:val="210"/>
  </w:num>
  <w:num w:numId="78">
    <w:abstractNumId w:val="241"/>
  </w:num>
  <w:num w:numId="79">
    <w:abstractNumId w:val="213"/>
  </w:num>
  <w:num w:numId="80">
    <w:abstractNumId w:val="260"/>
  </w:num>
  <w:num w:numId="81">
    <w:abstractNumId w:val="244"/>
  </w:num>
  <w:num w:numId="82">
    <w:abstractNumId w:val="267"/>
  </w:num>
  <w:num w:numId="83">
    <w:abstractNumId w:val="216"/>
  </w:num>
  <w:num w:numId="84">
    <w:abstractNumId w:val="223"/>
  </w:num>
  <w:num w:numId="85">
    <w:abstractNumId w:val="130"/>
  </w:num>
  <w:num w:numId="86">
    <w:abstractNumId w:val="181"/>
  </w:num>
  <w:num w:numId="87">
    <w:abstractNumId w:val="215"/>
  </w:num>
  <w:num w:numId="88">
    <w:abstractNumId w:val="176"/>
  </w:num>
  <w:num w:numId="89">
    <w:abstractNumId w:val="259"/>
  </w:num>
  <w:num w:numId="90">
    <w:abstractNumId w:val="274"/>
  </w:num>
  <w:num w:numId="91">
    <w:abstractNumId w:val="161"/>
  </w:num>
  <w:num w:numId="92">
    <w:abstractNumId w:val="177"/>
  </w:num>
  <w:num w:numId="93">
    <w:abstractNumId w:val="154"/>
  </w:num>
  <w:num w:numId="94">
    <w:abstractNumId w:val="140"/>
  </w:num>
  <w:num w:numId="95">
    <w:abstractNumId w:val="214"/>
  </w:num>
  <w:num w:numId="96">
    <w:abstractNumId w:val="142"/>
  </w:num>
  <w:num w:numId="97">
    <w:abstractNumId w:val="201"/>
  </w:num>
  <w:num w:numId="98">
    <w:abstractNumId w:val="211"/>
  </w:num>
  <w:num w:numId="99">
    <w:abstractNumId w:val="258"/>
  </w:num>
  <w:num w:numId="100">
    <w:abstractNumId w:val="185"/>
  </w:num>
  <w:num w:numId="101">
    <w:abstractNumId w:val="141"/>
  </w:num>
  <w:num w:numId="102">
    <w:abstractNumId w:val="144"/>
  </w:num>
  <w:num w:numId="103">
    <w:abstractNumId w:val="219"/>
  </w:num>
  <w:num w:numId="104">
    <w:abstractNumId w:val="179"/>
  </w:num>
  <w:num w:numId="105">
    <w:abstractNumId w:val="250"/>
  </w:num>
  <w:num w:numId="106">
    <w:abstractNumId w:val="136"/>
  </w:num>
  <w:num w:numId="107">
    <w:abstractNumId w:val="172"/>
  </w:num>
  <w:num w:numId="108">
    <w:abstractNumId w:val="125"/>
  </w:num>
  <w:num w:numId="109">
    <w:abstractNumId w:val="189"/>
  </w:num>
  <w:num w:numId="110">
    <w:abstractNumId w:val="196"/>
  </w:num>
  <w:num w:numId="111">
    <w:abstractNumId w:val="255"/>
  </w:num>
  <w:num w:numId="112">
    <w:abstractNumId w:val="252"/>
  </w:num>
  <w:num w:numId="113">
    <w:abstractNumId w:val="191"/>
  </w:num>
  <w:num w:numId="114">
    <w:abstractNumId w:val="254"/>
  </w:num>
  <w:num w:numId="115">
    <w:abstractNumId w:val="225"/>
  </w:num>
  <w:num w:numId="116">
    <w:abstractNumId w:val="209"/>
  </w:num>
  <w:num w:numId="117">
    <w:abstractNumId w:val="150"/>
  </w:num>
  <w:numIdMacAtCleanup w:val="1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0000"/>
  <w:defaultTabStop w:val="708"/>
  <w:hyphenationZone w:val="425"/>
  <w:defaultTableStyle w:val="Normalny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FD063A"/>
    <w:rsid w:val="000007FB"/>
    <w:rsid w:val="00001120"/>
    <w:rsid w:val="00001C00"/>
    <w:rsid w:val="00003384"/>
    <w:rsid w:val="0000376D"/>
    <w:rsid w:val="000057AB"/>
    <w:rsid w:val="00005A78"/>
    <w:rsid w:val="00005E79"/>
    <w:rsid w:val="00006375"/>
    <w:rsid w:val="0001196C"/>
    <w:rsid w:val="00013091"/>
    <w:rsid w:val="00014102"/>
    <w:rsid w:val="000155D6"/>
    <w:rsid w:val="00016182"/>
    <w:rsid w:val="00016BE5"/>
    <w:rsid w:val="000207AF"/>
    <w:rsid w:val="0002102F"/>
    <w:rsid w:val="00021BEE"/>
    <w:rsid w:val="00021FA7"/>
    <w:rsid w:val="00023116"/>
    <w:rsid w:val="000250B7"/>
    <w:rsid w:val="00025501"/>
    <w:rsid w:val="000272DC"/>
    <w:rsid w:val="0002744F"/>
    <w:rsid w:val="0002786B"/>
    <w:rsid w:val="00031AFD"/>
    <w:rsid w:val="000323FC"/>
    <w:rsid w:val="000349BD"/>
    <w:rsid w:val="00036FE6"/>
    <w:rsid w:val="00040A01"/>
    <w:rsid w:val="00041FDA"/>
    <w:rsid w:val="00043178"/>
    <w:rsid w:val="00046790"/>
    <w:rsid w:val="000469D5"/>
    <w:rsid w:val="00047F95"/>
    <w:rsid w:val="000510A5"/>
    <w:rsid w:val="00053033"/>
    <w:rsid w:val="000531AA"/>
    <w:rsid w:val="000543E0"/>
    <w:rsid w:val="00055325"/>
    <w:rsid w:val="0005633D"/>
    <w:rsid w:val="00060810"/>
    <w:rsid w:val="00061B32"/>
    <w:rsid w:val="0006520B"/>
    <w:rsid w:val="000661B1"/>
    <w:rsid w:val="00067FDC"/>
    <w:rsid w:val="00072075"/>
    <w:rsid w:val="00073338"/>
    <w:rsid w:val="00074B44"/>
    <w:rsid w:val="00074D14"/>
    <w:rsid w:val="000762EB"/>
    <w:rsid w:val="00077E59"/>
    <w:rsid w:val="00080FAE"/>
    <w:rsid w:val="000818B6"/>
    <w:rsid w:val="00081CFD"/>
    <w:rsid w:val="00083EDB"/>
    <w:rsid w:val="00084C04"/>
    <w:rsid w:val="00085865"/>
    <w:rsid w:val="00086938"/>
    <w:rsid w:val="00087ED0"/>
    <w:rsid w:val="000915B9"/>
    <w:rsid w:val="00091A68"/>
    <w:rsid w:val="00092DC6"/>
    <w:rsid w:val="000945D0"/>
    <w:rsid w:val="000945DB"/>
    <w:rsid w:val="00095F73"/>
    <w:rsid w:val="0009661F"/>
    <w:rsid w:val="000A0528"/>
    <w:rsid w:val="000A0BE7"/>
    <w:rsid w:val="000A49CA"/>
    <w:rsid w:val="000A4C0F"/>
    <w:rsid w:val="000A7E80"/>
    <w:rsid w:val="000B0825"/>
    <w:rsid w:val="000B21D8"/>
    <w:rsid w:val="000B3AE6"/>
    <w:rsid w:val="000B5AC2"/>
    <w:rsid w:val="000B6C23"/>
    <w:rsid w:val="000B7F94"/>
    <w:rsid w:val="000C176C"/>
    <w:rsid w:val="000C33B0"/>
    <w:rsid w:val="000C416C"/>
    <w:rsid w:val="000C4AB6"/>
    <w:rsid w:val="000C5823"/>
    <w:rsid w:val="000C692D"/>
    <w:rsid w:val="000C7D68"/>
    <w:rsid w:val="000C7E3E"/>
    <w:rsid w:val="000D0754"/>
    <w:rsid w:val="000D3057"/>
    <w:rsid w:val="000D3EF1"/>
    <w:rsid w:val="000D742B"/>
    <w:rsid w:val="000E0C9D"/>
    <w:rsid w:val="000E2129"/>
    <w:rsid w:val="000E26C1"/>
    <w:rsid w:val="000E3478"/>
    <w:rsid w:val="000E5AB2"/>
    <w:rsid w:val="000E7606"/>
    <w:rsid w:val="000F052A"/>
    <w:rsid w:val="000F0904"/>
    <w:rsid w:val="000F0A6E"/>
    <w:rsid w:val="000F1098"/>
    <w:rsid w:val="000F13A3"/>
    <w:rsid w:val="000F1BA0"/>
    <w:rsid w:val="000F1C1B"/>
    <w:rsid w:val="000F25B6"/>
    <w:rsid w:val="000F32F0"/>
    <w:rsid w:val="000F346F"/>
    <w:rsid w:val="000F4F2A"/>
    <w:rsid w:val="000F6346"/>
    <w:rsid w:val="000F7417"/>
    <w:rsid w:val="000F7EA0"/>
    <w:rsid w:val="00101036"/>
    <w:rsid w:val="00103A3E"/>
    <w:rsid w:val="00103C29"/>
    <w:rsid w:val="00103D3F"/>
    <w:rsid w:val="00104E73"/>
    <w:rsid w:val="001056AB"/>
    <w:rsid w:val="001077CC"/>
    <w:rsid w:val="001116F9"/>
    <w:rsid w:val="00112C4B"/>
    <w:rsid w:val="001138F4"/>
    <w:rsid w:val="00114954"/>
    <w:rsid w:val="00117398"/>
    <w:rsid w:val="00120BD6"/>
    <w:rsid w:val="00121960"/>
    <w:rsid w:val="00123742"/>
    <w:rsid w:val="00124360"/>
    <w:rsid w:val="001263A5"/>
    <w:rsid w:val="001268AB"/>
    <w:rsid w:val="00126951"/>
    <w:rsid w:val="00130C68"/>
    <w:rsid w:val="00133D1C"/>
    <w:rsid w:val="00134599"/>
    <w:rsid w:val="00134F42"/>
    <w:rsid w:val="00135BB4"/>
    <w:rsid w:val="0014309F"/>
    <w:rsid w:val="00144137"/>
    <w:rsid w:val="00144C0B"/>
    <w:rsid w:val="00146ABE"/>
    <w:rsid w:val="001470A4"/>
    <w:rsid w:val="0015123B"/>
    <w:rsid w:val="00151575"/>
    <w:rsid w:val="00151FAD"/>
    <w:rsid w:val="00152578"/>
    <w:rsid w:val="0015292D"/>
    <w:rsid w:val="00155EA7"/>
    <w:rsid w:val="00156AE4"/>
    <w:rsid w:val="001578FD"/>
    <w:rsid w:val="00157FEC"/>
    <w:rsid w:val="001602D1"/>
    <w:rsid w:val="001620C0"/>
    <w:rsid w:val="00163D9F"/>
    <w:rsid w:val="00164338"/>
    <w:rsid w:val="00164A42"/>
    <w:rsid w:val="00165DE8"/>
    <w:rsid w:val="00167BE1"/>
    <w:rsid w:val="001707AB"/>
    <w:rsid w:val="00172F4B"/>
    <w:rsid w:val="001750D2"/>
    <w:rsid w:val="001751A2"/>
    <w:rsid w:val="0017542F"/>
    <w:rsid w:val="00176170"/>
    <w:rsid w:val="00176E43"/>
    <w:rsid w:val="00177A03"/>
    <w:rsid w:val="00181839"/>
    <w:rsid w:val="00181A7C"/>
    <w:rsid w:val="0018420B"/>
    <w:rsid w:val="001845C1"/>
    <w:rsid w:val="0018497D"/>
    <w:rsid w:val="00184BF6"/>
    <w:rsid w:val="00184E34"/>
    <w:rsid w:val="001913F9"/>
    <w:rsid w:val="00191AAD"/>
    <w:rsid w:val="001922F0"/>
    <w:rsid w:val="00192429"/>
    <w:rsid w:val="00194E9A"/>
    <w:rsid w:val="00195957"/>
    <w:rsid w:val="00195B86"/>
    <w:rsid w:val="00196D35"/>
    <w:rsid w:val="001A0FFD"/>
    <w:rsid w:val="001A2866"/>
    <w:rsid w:val="001A30A7"/>
    <w:rsid w:val="001A4400"/>
    <w:rsid w:val="001A4951"/>
    <w:rsid w:val="001A50CC"/>
    <w:rsid w:val="001A583B"/>
    <w:rsid w:val="001A6B03"/>
    <w:rsid w:val="001A6D15"/>
    <w:rsid w:val="001B0EAD"/>
    <w:rsid w:val="001B294A"/>
    <w:rsid w:val="001B31D9"/>
    <w:rsid w:val="001B3ED2"/>
    <w:rsid w:val="001B617C"/>
    <w:rsid w:val="001B6CF0"/>
    <w:rsid w:val="001B7A66"/>
    <w:rsid w:val="001C40E1"/>
    <w:rsid w:val="001C53DB"/>
    <w:rsid w:val="001C7940"/>
    <w:rsid w:val="001D0FC6"/>
    <w:rsid w:val="001D29F2"/>
    <w:rsid w:val="001D2F58"/>
    <w:rsid w:val="001D32F6"/>
    <w:rsid w:val="001D583B"/>
    <w:rsid w:val="001E3E9D"/>
    <w:rsid w:val="001E42A7"/>
    <w:rsid w:val="001E51E4"/>
    <w:rsid w:val="001E70E8"/>
    <w:rsid w:val="001E7ED1"/>
    <w:rsid w:val="001F0DAC"/>
    <w:rsid w:val="001F28B8"/>
    <w:rsid w:val="001F44E6"/>
    <w:rsid w:val="001F5D17"/>
    <w:rsid w:val="001F7688"/>
    <w:rsid w:val="00200FBB"/>
    <w:rsid w:val="00202802"/>
    <w:rsid w:val="00203633"/>
    <w:rsid w:val="002103ED"/>
    <w:rsid w:val="00211492"/>
    <w:rsid w:val="002130E2"/>
    <w:rsid w:val="0021378B"/>
    <w:rsid w:val="00215CDB"/>
    <w:rsid w:val="00215E9D"/>
    <w:rsid w:val="002162CC"/>
    <w:rsid w:val="002165AB"/>
    <w:rsid w:val="00216ADE"/>
    <w:rsid w:val="00217B43"/>
    <w:rsid w:val="002206FC"/>
    <w:rsid w:val="002208CA"/>
    <w:rsid w:val="00221785"/>
    <w:rsid w:val="00221794"/>
    <w:rsid w:val="00222C5F"/>
    <w:rsid w:val="00226F1C"/>
    <w:rsid w:val="00227525"/>
    <w:rsid w:val="00231D72"/>
    <w:rsid w:val="002326EB"/>
    <w:rsid w:val="002351B2"/>
    <w:rsid w:val="0023560F"/>
    <w:rsid w:val="002366B4"/>
    <w:rsid w:val="002377A7"/>
    <w:rsid w:val="00242F94"/>
    <w:rsid w:val="00243215"/>
    <w:rsid w:val="00246E02"/>
    <w:rsid w:val="00247050"/>
    <w:rsid w:val="00250D75"/>
    <w:rsid w:val="0025256C"/>
    <w:rsid w:val="00252CF9"/>
    <w:rsid w:val="00254AC7"/>
    <w:rsid w:val="00255101"/>
    <w:rsid w:val="0025555D"/>
    <w:rsid w:val="002559C2"/>
    <w:rsid w:val="00257266"/>
    <w:rsid w:val="00257ED4"/>
    <w:rsid w:val="00260B5C"/>
    <w:rsid w:val="002679B4"/>
    <w:rsid w:val="0027023A"/>
    <w:rsid w:val="00270626"/>
    <w:rsid w:val="002714BC"/>
    <w:rsid w:val="00271E01"/>
    <w:rsid w:val="00277879"/>
    <w:rsid w:val="00281513"/>
    <w:rsid w:val="00281B44"/>
    <w:rsid w:val="00282464"/>
    <w:rsid w:val="00284149"/>
    <w:rsid w:val="00287549"/>
    <w:rsid w:val="002921CF"/>
    <w:rsid w:val="00292832"/>
    <w:rsid w:val="00292B3A"/>
    <w:rsid w:val="00292C29"/>
    <w:rsid w:val="00292D91"/>
    <w:rsid w:val="002932FD"/>
    <w:rsid w:val="00294329"/>
    <w:rsid w:val="00295EA0"/>
    <w:rsid w:val="002962DC"/>
    <w:rsid w:val="00296879"/>
    <w:rsid w:val="002A1530"/>
    <w:rsid w:val="002B1226"/>
    <w:rsid w:val="002B26D4"/>
    <w:rsid w:val="002B2A08"/>
    <w:rsid w:val="002B2D1F"/>
    <w:rsid w:val="002C2841"/>
    <w:rsid w:val="002C292C"/>
    <w:rsid w:val="002C405E"/>
    <w:rsid w:val="002C578D"/>
    <w:rsid w:val="002C6519"/>
    <w:rsid w:val="002C7218"/>
    <w:rsid w:val="002C7939"/>
    <w:rsid w:val="002C7F5A"/>
    <w:rsid w:val="002D12CA"/>
    <w:rsid w:val="002D1376"/>
    <w:rsid w:val="002D325E"/>
    <w:rsid w:val="002D3549"/>
    <w:rsid w:val="002D3576"/>
    <w:rsid w:val="002D3875"/>
    <w:rsid w:val="002D438C"/>
    <w:rsid w:val="002D47CD"/>
    <w:rsid w:val="002D5286"/>
    <w:rsid w:val="002E23E1"/>
    <w:rsid w:val="002E6A5D"/>
    <w:rsid w:val="002F3C13"/>
    <w:rsid w:val="002F50AE"/>
    <w:rsid w:val="002F61C4"/>
    <w:rsid w:val="002F7C8F"/>
    <w:rsid w:val="00301482"/>
    <w:rsid w:val="00301728"/>
    <w:rsid w:val="00301C14"/>
    <w:rsid w:val="003030D8"/>
    <w:rsid w:val="00303966"/>
    <w:rsid w:val="00303E61"/>
    <w:rsid w:val="00305214"/>
    <w:rsid w:val="00305D93"/>
    <w:rsid w:val="00306096"/>
    <w:rsid w:val="00310012"/>
    <w:rsid w:val="0031093F"/>
    <w:rsid w:val="00312394"/>
    <w:rsid w:val="00312A39"/>
    <w:rsid w:val="00313F77"/>
    <w:rsid w:val="0031567C"/>
    <w:rsid w:val="0031778E"/>
    <w:rsid w:val="00321E2C"/>
    <w:rsid w:val="0032506B"/>
    <w:rsid w:val="00327726"/>
    <w:rsid w:val="003308E6"/>
    <w:rsid w:val="00330B5B"/>
    <w:rsid w:val="003324AB"/>
    <w:rsid w:val="003357C0"/>
    <w:rsid w:val="00335B06"/>
    <w:rsid w:val="003363A1"/>
    <w:rsid w:val="00336B4F"/>
    <w:rsid w:val="00340C46"/>
    <w:rsid w:val="00341F32"/>
    <w:rsid w:val="00344274"/>
    <w:rsid w:val="00344E41"/>
    <w:rsid w:val="00345339"/>
    <w:rsid w:val="00347659"/>
    <w:rsid w:val="00350ED5"/>
    <w:rsid w:val="00351753"/>
    <w:rsid w:val="00354961"/>
    <w:rsid w:val="00354E12"/>
    <w:rsid w:val="00355108"/>
    <w:rsid w:val="0035630C"/>
    <w:rsid w:val="0036136F"/>
    <w:rsid w:val="003632C3"/>
    <w:rsid w:val="003645BF"/>
    <w:rsid w:val="00366B59"/>
    <w:rsid w:val="00367093"/>
    <w:rsid w:val="00367329"/>
    <w:rsid w:val="003704BF"/>
    <w:rsid w:val="00372603"/>
    <w:rsid w:val="00372803"/>
    <w:rsid w:val="00373439"/>
    <w:rsid w:val="00374540"/>
    <w:rsid w:val="0037636E"/>
    <w:rsid w:val="00376CC9"/>
    <w:rsid w:val="00377801"/>
    <w:rsid w:val="00377EEA"/>
    <w:rsid w:val="003814DE"/>
    <w:rsid w:val="0038327A"/>
    <w:rsid w:val="00392130"/>
    <w:rsid w:val="00393EB1"/>
    <w:rsid w:val="0039463B"/>
    <w:rsid w:val="00395BA3"/>
    <w:rsid w:val="003963DA"/>
    <w:rsid w:val="0039666A"/>
    <w:rsid w:val="00397E7D"/>
    <w:rsid w:val="003A0423"/>
    <w:rsid w:val="003A2107"/>
    <w:rsid w:val="003A43F8"/>
    <w:rsid w:val="003A4EDE"/>
    <w:rsid w:val="003A64A7"/>
    <w:rsid w:val="003B3182"/>
    <w:rsid w:val="003B4297"/>
    <w:rsid w:val="003B48B4"/>
    <w:rsid w:val="003B6EB8"/>
    <w:rsid w:val="003C3E64"/>
    <w:rsid w:val="003C3F6A"/>
    <w:rsid w:val="003C503F"/>
    <w:rsid w:val="003C50D5"/>
    <w:rsid w:val="003C5E14"/>
    <w:rsid w:val="003C6434"/>
    <w:rsid w:val="003C67B3"/>
    <w:rsid w:val="003C6F3F"/>
    <w:rsid w:val="003D0232"/>
    <w:rsid w:val="003D1E2C"/>
    <w:rsid w:val="003D2148"/>
    <w:rsid w:val="003D23D1"/>
    <w:rsid w:val="003D283F"/>
    <w:rsid w:val="003D33AC"/>
    <w:rsid w:val="003D62B7"/>
    <w:rsid w:val="003D6D5F"/>
    <w:rsid w:val="003D72CA"/>
    <w:rsid w:val="003D764D"/>
    <w:rsid w:val="003E045B"/>
    <w:rsid w:val="003E57F4"/>
    <w:rsid w:val="003F0119"/>
    <w:rsid w:val="003F045E"/>
    <w:rsid w:val="003F0552"/>
    <w:rsid w:val="003F06D9"/>
    <w:rsid w:val="003F07C1"/>
    <w:rsid w:val="003F0863"/>
    <w:rsid w:val="003F2A91"/>
    <w:rsid w:val="003F6DEF"/>
    <w:rsid w:val="003F6E9A"/>
    <w:rsid w:val="003F7081"/>
    <w:rsid w:val="003F7FDA"/>
    <w:rsid w:val="00400564"/>
    <w:rsid w:val="00400F4D"/>
    <w:rsid w:val="00401BB8"/>
    <w:rsid w:val="00404C5A"/>
    <w:rsid w:val="00405AAB"/>
    <w:rsid w:val="00412B42"/>
    <w:rsid w:val="00415970"/>
    <w:rsid w:val="0041653C"/>
    <w:rsid w:val="00417CD3"/>
    <w:rsid w:val="0042129F"/>
    <w:rsid w:val="00422891"/>
    <w:rsid w:val="00422BB0"/>
    <w:rsid w:val="00422FF9"/>
    <w:rsid w:val="004236FE"/>
    <w:rsid w:val="00424150"/>
    <w:rsid w:val="004249A4"/>
    <w:rsid w:val="00426558"/>
    <w:rsid w:val="00440F3A"/>
    <w:rsid w:val="00441322"/>
    <w:rsid w:val="00443AD7"/>
    <w:rsid w:val="00445B9A"/>
    <w:rsid w:val="00447EBB"/>
    <w:rsid w:val="00451AB2"/>
    <w:rsid w:val="00451CAB"/>
    <w:rsid w:val="00453332"/>
    <w:rsid w:val="004546DD"/>
    <w:rsid w:val="004550EB"/>
    <w:rsid w:val="0045659E"/>
    <w:rsid w:val="00456EA0"/>
    <w:rsid w:val="0045729D"/>
    <w:rsid w:val="0046173B"/>
    <w:rsid w:val="00462F65"/>
    <w:rsid w:val="00463DBE"/>
    <w:rsid w:val="00465B01"/>
    <w:rsid w:val="00466BA3"/>
    <w:rsid w:val="0046701E"/>
    <w:rsid w:val="00470E83"/>
    <w:rsid w:val="004710D2"/>
    <w:rsid w:val="00471686"/>
    <w:rsid w:val="00471C0D"/>
    <w:rsid w:val="0047249A"/>
    <w:rsid w:val="0047414F"/>
    <w:rsid w:val="0047579C"/>
    <w:rsid w:val="00475A2B"/>
    <w:rsid w:val="00475A41"/>
    <w:rsid w:val="00481CEF"/>
    <w:rsid w:val="00482433"/>
    <w:rsid w:val="00482643"/>
    <w:rsid w:val="00483783"/>
    <w:rsid w:val="0048543B"/>
    <w:rsid w:val="00485689"/>
    <w:rsid w:val="004861CA"/>
    <w:rsid w:val="00487C2D"/>
    <w:rsid w:val="00490787"/>
    <w:rsid w:val="0049190D"/>
    <w:rsid w:val="00492628"/>
    <w:rsid w:val="00492D7B"/>
    <w:rsid w:val="00493876"/>
    <w:rsid w:val="00494BAF"/>
    <w:rsid w:val="004962BA"/>
    <w:rsid w:val="00497205"/>
    <w:rsid w:val="004A0755"/>
    <w:rsid w:val="004A3E77"/>
    <w:rsid w:val="004A4685"/>
    <w:rsid w:val="004A509A"/>
    <w:rsid w:val="004B13D6"/>
    <w:rsid w:val="004B24AD"/>
    <w:rsid w:val="004B3597"/>
    <w:rsid w:val="004B3630"/>
    <w:rsid w:val="004B364E"/>
    <w:rsid w:val="004B3C49"/>
    <w:rsid w:val="004B40F5"/>
    <w:rsid w:val="004B717C"/>
    <w:rsid w:val="004C11D7"/>
    <w:rsid w:val="004C245F"/>
    <w:rsid w:val="004C327D"/>
    <w:rsid w:val="004C34C4"/>
    <w:rsid w:val="004C3676"/>
    <w:rsid w:val="004C4334"/>
    <w:rsid w:val="004C49D1"/>
    <w:rsid w:val="004D3144"/>
    <w:rsid w:val="004D743C"/>
    <w:rsid w:val="004E008D"/>
    <w:rsid w:val="004E15A1"/>
    <w:rsid w:val="004E20F8"/>
    <w:rsid w:val="004E27D7"/>
    <w:rsid w:val="004E3D4F"/>
    <w:rsid w:val="004F0D58"/>
    <w:rsid w:val="004F1150"/>
    <w:rsid w:val="004F247A"/>
    <w:rsid w:val="004F27A6"/>
    <w:rsid w:val="004F5B5F"/>
    <w:rsid w:val="004F6574"/>
    <w:rsid w:val="004F6A74"/>
    <w:rsid w:val="004F6F4A"/>
    <w:rsid w:val="004F7C46"/>
    <w:rsid w:val="0050007B"/>
    <w:rsid w:val="005012AE"/>
    <w:rsid w:val="0050153A"/>
    <w:rsid w:val="005034D6"/>
    <w:rsid w:val="00506B37"/>
    <w:rsid w:val="00507EEE"/>
    <w:rsid w:val="00512582"/>
    <w:rsid w:val="00512D1E"/>
    <w:rsid w:val="00513237"/>
    <w:rsid w:val="00513C9A"/>
    <w:rsid w:val="00516132"/>
    <w:rsid w:val="00517788"/>
    <w:rsid w:val="00520271"/>
    <w:rsid w:val="00521791"/>
    <w:rsid w:val="00522631"/>
    <w:rsid w:val="00523CC5"/>
    <w:rsid w:val="00524D1E"/>
    <w:rsid w:val="00526EFD"/>
    <w:rsid w:val="00530676"/>
    <w:rsid w:val="00532093"/>
    <w:rsid w:val="00532F71"/>
    <w:rsid w:val="00533D28"/>
    <w:rsid w:val="0053555D"/>
    <w:rsid w:val="00537AA8"/>
    <w:rsid w:val="00542740"/>
    <w:rsid w:val="005441E4"/>
    <w:rsid w:val="00544A6E"/>
    <w:rsid w:val="00547BE9"/>
    <w:rsid w:val="00551B2D"/>
    <w:rsid w:val="00554506"/>
    <w:rsid w:val="00561FA7"/>
    <w:rsid w:val="00562F02"/>
    <w:rsid w:val="00566AC0"/>
    <w:rsid w:val="00567908"/>
    <w:rsid w:val="0057175D"/>
    <w:rsid w:val="0057198F"/>
    <w:rsid w:val="00572E14"/>
    <w:rsid w:val="00573508"/>
    <w:rsid w:val="0057360F"/>
    <w:rsid w:val="00574890"/>
    <w:rsid w:val="00576148"/>
    <w:rsid w:val="00576221"/>
    <w:rsid w:val="00576F77"/>
    <w:rsid w:val="00580A25"/>
    <w:rsid w:val="00582C84"/>
    <w:rsid w:val="00585906"/>
    <w:rsid w:val="00591CE8"/>
    <w:rsid w:val="00597FD4"/>
    <w:rsid w:val="005A0543"/>
    <w:rsid w:val="005A0990"/>
    <w:rsid w:val="005A1C66"/>
    <w:rsid w:val="005A1FCA"/>
    <w:rsid w:val="005A2CDC"/>
    <w:rsid w:val="005A5681"/>
    <w:rsid w:val="005A7036"/>
    <w:rsid w:val="005B1694"/>
    <w:rsid w:val="005B207C"/>
    <w:rsid w:val="005B223F"/>
    <w:rsid w:val="005B26C5"/>
    <w:rsid w:val="005B4CFC"/>
    <w:rsid w:val="005B7D1D"/>
    <w:rsid w:val="005C3DA8"/>
    <w:rsid w:val="005C5BF3"/>
    <w:rsid w:val="005C71C1"/>
    <w:rsid w:val="005C7418"/>
    <w:rsid w:val="005C7766"/>
    <w:rsid w:val="005C7F87"/>
    <w:rsid w:val="005D1525"/>
    <w:rsid w:val="005D1774"/>
    <w:rsid w:val="005D3C78"/>
    <w:rsid w:val="005D6A0B"/>
    <w:rsid w:val="005E18BA"/>
    <w:rsid w:val="005E4B19"/>
    <w:rsid w:val="005E58F6"/>
    <w:rsid w:val="005E6A2C"/>
    <w:rsid w:val="005E70A5"/>
    <w:rsid w:val="005E7A6A"/>
    <w:rsid w:val="005E7EDC"/>
    <w:rsid w:val="005F0C1E"/>
    <w:rsid w:val="005F2712"/>
    <w:rsid w:val="005F2D28"/>
    <w:rsid w:val="005F335C"/>
    <w:rsid w:val="005F661D"/>
    <w:rsid w:val="006003E8"/>
    <w:rsid w:val="006013F4"/>
    <w:rsid w:val="0060191D"/>
    <w:rsid w:val="00602CB0"/>
    <w:rsid w:val="00604E47"/>
    <w:rsid w:val="006062E6"/>
    <w:rsid w:val="00606E18"/>
    <w:rsid w:val="00607C9A"/>
    <w:rsid w:val="00610826"/>
    <w:rsid w:val="0061410B"/>
    <w:rsid w:val="00614539"/>
    <w:rsid w:val="00615F48"/>
    <w:rsid w:val="00621124"/>
    <w:rsid w:val="006231A5"/>
    <w:rsid w:val="00623262"/>
    <w:rsid w:val="00623FCC"/>
    <w:rsid w:val="00624958"/>
    <w:rsid w:val="00625E97"/>
    <w:rsid w:val="00626C0B"/>
    <w:rsid w:val="00626FCE"/>
    <w:rsid w:val="0063044F"/>
    <w:rsid w:val="00630DF4"/>
    <w:rsid w:val="006313BB"/>
    <w:rsid w:val="00631E86"/>
    <w:rsid w:val="00632F7C"/>
    <w:rsid w:val="00633476"/>
    <w:rsid w:val="00634FDF"/>
    <w:rsid w:val="0063740E"/>
    <w:rsid w:val="006412E6"/>
    <w:rsid w:val="006413F0"/>
    <w:rsid w:val="00641B7B"/>
    <w:rsid w:val="0064247B"/>
    <w:rsid w:val="00642693"/>
    <w:rsid w:val="00645CA3"/>
    <w:rsid w:val="00647501"/>
    <w:rsid w:val="00647F9C"/>
    <w:rsid w:val="00652581"/>
    <w:rsid w:val="0065590F"/>
    <w:rsid w:val="0065660C"/>
    <w:rsid w:val="006606E7"/>
    <w:rsid w:val="0066347E"/>
    <w:rsid w:val="0066432E"/>
    <w:rsid w:val="006658E6"/>
    <w:rsid w:val="00665C18"/>
    <w:rsid w:val="00665FCC"/>
    <w:rsid w:val="00670204"/>
    <w:rsid w:val="006706CA"/>
    <w:rsid w:val="00670CC8"/>
    <w:rsid w:val="0067125F"/>
    <w:rsid w:val="006727E8"/>
    <w:rsid w:val="00673263"/>
    <w:rsid w:val="00674651"/>
    <w:rsid w:val="006752D0"/>
    <w:rsid w:val="00677AE2"/>
    <w:rsid w:val="006811E0"/>
    <w:rsid w:val="00683160"/>
    <w:rsid w:val="006839BD"/>
    <w:rsid w:val="00684796"/>
    <w:rsid w:val="00684C98"/>
    <w:rsid w:val="00684E61"/>
    <w:rsid w:val="00685C84"/>
    <w:rsid w:val="00686383"/>
    <w:rsid w:val="00687B38"/>
    <w:rsid w:val="00687D4D"/>
    <w:rsid w:val="00690FDC"/>
    <w:rsid w:val="00692390"/>
    <w:rsid w:val="006926E5"/>
    <w:rsid w:val="006948C5"/>
    <w:rsid w:val="00694FF3"/>
    <w:rsid w:val="00695545"/>
    <w:rsid w:val="006A071A"/>
    <w:rsid w:val="006A13B5"/>
    <w:rsid w:val="006A2BF3"/>
    <w:rsid w:val="006A4C49"/>
    <w:rsid w:val="006A5F10"/>
    <w:rsid w:val="006B0641"/>
    <w:rsid w:val="006B2554"/>
    <w:rsid w:val="006B3CC6"/>
    <w:rsid w:val="006B49A9"/>
    <w:rsid w:val="006B5369"/>
    <w:rsid w:val="006B6512"/>
    <w:rsid w:val="006B7DB8"/>
    <w:rsid w:val="006C00D3"/>
    <w:rsid w:val="006C2592"/>
    <w:rsid w:val="006C3149"/>
    <w:rsid w:val="006C3595"/>
    <w:rsid w:val="006C3CD0"/>
    <w:rsid w:val="006C480F"/>
    <w:rsid w:val="006C4A1A"/>
    <w:rsid w:val="006C4F7C"/>
    <w:rsid w:val="006C5E5C"/>
    <w:rsid w:val="006C6252"/>
    <w:rsid w:val="006D0047"/>
    <w:rsid w:val="006D0CF5"/>
    <w:rsid w:val="006D13F7"/>
    <w:rsid w:val="006D384F"/>
    <w:rsid w:val="006D66E2"/>
    <w:rsid w:val="006E00A0"/>
    <w:rsid w:val="006E01DB"/>
    <w:rsid w:val="006E0F59"/>
    <w:rsid w:val="006E36DF"/>
    <w:rsid w:val="006E43F5"/>
    <w:rsid w:val="006E639D"/>
    <w:rsid w:val="006E690D"/>
    <w:rsid w:val="006F051C"/>
    <w:rsid w:val="006F0CAF"/>
    <w:rsid w:val="006F0F73"/>
    <w:rsid w:val="006F104F"/>
    <w:rsid w:val="006F1C44"/>
    <w:rsid w:val="006F2C09"/>
    <w:rsid w:val="006F4377"/>
    <w:rsid w:val="006F63EB"/>
    <w:rsid w:val="006F695B"/>
    <w:rsid w:val="006F7326"/>
    <w:rsid w:val="006F7442"/>
    <w:rsid w:val="0070036D"/>
    <w:rsid w:val="00700D48"/>
    <w:rsid w:val="007029A6"/>
    <w:rsid w:val="00702BC4"/>
    <w:rsid w:val="00704479"/>
    <w:rsid w:val="00705D73"/>
    <w:rsid w:val="007079BE"/>
    <w:rsid w:val="00710153"/>
    <w:rsid w:val="00711852"/>
    <w:rsid w:val="00712DB5"/>
    <w:rsid w:val="0071324F"/>
    <w:rsid w:val="00713C6A"/>
    <w:rsid w:val="007142DE"/>
    <w:rsid w:val="007154DE"/>
    <w:rsid w:val="007158DE"/>
    <w:rsid w:val="00717C45"/>
    <w:rsid w:val="00720FF5"/>
    <w:rsid w:val="007220C8"/>
    <w:rsid w:val="00724369"/>
    <w:rsid w:val="00725D87"/>
    <w:rsid w:val="007260AE"/>
    <w:rsid w:val="007312F4"/>
    <w:rsid w:val="00732E8F"/>
    <w:rsid w:val="00733324"/>
    <w:rsid w:val="00733844"/>
    <w:rsid w:val="00733AA8"/>
    <w:rsid w:val="007348E8"/>
    <w:rsid w:val="00735F2B"/>
    <w:rsid w:val="00736B07"/>
    <w:rsid w:val="00736F16"/>
    <w:rsid w:val="0073747D"/>
    <w:rsid w:val="00741839"/>
    <w:rsid w:val="00742D11"/>
    <w:rsid w:val="00742D87"/>
    <w:rsid w:val="00742E88"/>
    <w:rsid w:val="007446E3"/>
    <w:rsid w:val="00744A1E"/>
    <w:rsid w:val="00744E14"/>
    <w:rsid w:val="00745DD0"/>
    <w:rsid w:val="00746806"/>
    <w:rsid w:val="0075097D"/>
    <w:rsid w:val="007516D7"/>
    <w:rsid w:val="00756E8E"/>
    <w:rsid w:val="00757062"/>
    <w:rsid w:val="00761B71"/>
    <w:rsid w:val="007623EC"/>
    <w:rsid w:val="00762469"/>
    <w:rsid w:val="00763642"/>
    <w:rsid w:val="00763FCF"/>
    <w:rsid w:val="00764363"/>
    <w:rsid w:val="00764980"/>
    <w:rsid w:val="00770C93"/>
    <w:rsid w:val="00771CDB"/>
    <w:rsid w:val="00772D1B"/>
    <w:rsid w:val="00774E74"/>
    <w:rsid w:val="007807E7"/>
    <w:rsid w:val="00782986"/>
    <w:rsid w:val="00784663"/>
    <w:rsid w:val="00784DA3"/>
    <w:rsid w:val="007861BE"/>
    <w:rsid w:val="00791934"/>
    <w:rsid w:val="007935C6"/>
    <w:rsid w:val="00796AD6"/>
    <w:rsid w:val="007A0D9E"/>
    <w:rsid w:val="007A14FA"/>
    <w:rsid w:val="007A62BD"/>
    <w:rsid w:val="007B0BE3"/>
    <w:rsid w:val="007B0F4E"/>
    <w:rsid w:val="007B1C83"/>
    <w:rsid w:val="007B6267"/>
    <w:rsid w:val="007B632F"/>
    <w:rsid w:val="007B63EA"/>
    <w:rsid w:val="007B789A"/>
    <w:rsid w:val="007C39F8"/>
    <w:rsid w:val="007C407C"/>
    <w:rsid w:val="007C550C"/>
    <w:rsid w:val="007C7272"/>
    <w:rsid w:val="007D1824"/>
    <w:rsid w:val="007D1D83"/>
    <w:rsid w:val="007D3BD7"/>
    <w:rsid w:val="007D739D"/>
    <w:rsid w:val="007E0686"/>
    <w:rsid w:val="007E2086"/>
    <w:rsid w:val="007E27B7"/>
    <w:rsid w:val="007E4113"/>
    <w:rsid w:val="007E439D"/>
    <w:rsid w:val="007E4ED7"/>
    <w:rsid w:val="007E7156"/>
    <w:rsid w:val="007F0F74"/>
    <w:rsid w:val="007F0FD1"/>
    <w:rsid w:val="007F20D2"/>
    <w:rsid w:val="007F59F9"/>
    <w:rsid w:val="007F5F2E"/>
    <w:rsid w:val="007F61FD"/>
    <w:rsid w:val="007F6CA0"/>
    <w:rsid w:val="008000BF"/>
    <w:rsid w:val="008131DC"/>
    <w:rsid w:val="00815B04"/>
    <w:rsid w:val="00815BAD"/>
    <w:rsid w:val="00816F2B"/>
    <w:rsid w:val="008173D5"/>
    <w:rsid w:val="00817823"/>
    <w:rsid w:val="00817E76"/>
    <w:rsid w:val="008201B1"/>
    <w:rsid w:val="008203BA"/>
    <w:rsid w:val="008204B5"/>
    <w:rsid w:val="00820A25"/>
    <w:rsid w:val="00820B5F"/>
    <w:rsid w:val="00821D7E"/>
    <w:rsid w:val="00824797"/>
    <w:rsid w:val="00825CB3"/>
    <w:rsid w:val="008270BC"/>
    <w:rsid w:val="00827D6B"/>
    <w:rsid w:val="00827FCB"/>
    <w:rsid w:val="008301B2"/>
    <w:rsid w:val="008307ED"/>
    <w:rsid w:val="008317E5"/>
    <w:rsid w:val="008319AE"/>
    <w:rsid w:val="00833279"/>
    <w:rsid w:val="0083513D"/>
    <w:rsid w:val="00837106"/>
    <w:rsid w:val="0084037E"/>
    <w:rsid w:val="0084103E"/>
    <w:rsid w:val="0084206E"/>
    <w:rsid w:val="00842229"/>
    <w:rsid w:val="008428C0"/>
    <w:rsid w:val="00843641"/>
    <w:rsid w:val="00844B88"/>
    <w:rsid w:val="008473DA"/>
    <w:rsid w:val="00847A82"/>
    <w:rsid w:val="00847FDC"/>
    <w:rsid w:val="00850386"/>
    <w:rsid w:val="00852E10"/>
    <w:rsid w:val="00852EAD"/>
    <w:rsid w:val="00853BD4"/>
    <w:rsid w:val="008543AA"/>
    <w:rsid w:val="00855215"/>
    <w:rsid w:val="0085640C"/>
    <w:rsid w:val="008570A7"/>
    <w:rsid w:val="00857686"/>
    <w:rsid w:val="008579FB"/>
    <w:rsid w:val="00860EB4"/>
    <w:rsid w:val="00860FDB"/>
    <w:rsid w:val="00862CDF"/>
    <w:rsid w:val="008643CD"/>
    <w:rsid w:val="00867E02"/>
    <w:rsid w:val="00870E10"/>
    <w:rsid w:val="00870E32"/>
    <w:rsid w:val="00872CE1"/>
    <w:rsid w:val="0087746E"/>
    <w:rsid w:val="0088029C"/>
    <w:rsid w:val="008802B0"/>
    <w:rsid w:val="00880B74"/>
    <w:rsid w:val="00881EF5"/>
    <w:rsid w:val="00882E28"/>
    <w:rsid w:val="00885918"/>
    <w:rsid w:val="00887575"/>
    <w:rsid w:val="00887D3D"/>
    <w:rsid w:val="00890166"/>
    <w:rsid w:val="00892659"/>
    <w:rsid w:val="00894074"/>
    <w:rsid w:val="00895496"/>
    <w:rsid w:val="00896F4E"/>
    <w:rsid w:val="00896FDE"/>
    <w:rsid w:val="008A0822"/>
    <w:rsid w:val="008A395D"/>
    <w:rsid w:val="008A4C04"/>
    <w:rsid w:val="008A5A5E"/>
    <w:rsid w:val="008A5C32"/>
    <w:rsid w:val="008B1784"/>
    <w:rsid w:val="008B3E6E"/>
    <w:rsid w:val="008B4B50"/>
    <w:rsid w:val="008B74C9"/>
    <w:rsid w:val="008B7FEC"/>
    <w:rsid w:val="008C1469"/>
    <w:rsid w:val="008C1600"/>
    <w:rsid w:val="008C2B5F"/>
    <w:rsid w:val="008C38FB"/>
    <w:rsid w:val="008C69F9"/>
    <w:rsid w:val="008C6D40"/>
    <w:rsid w:val="008D07B1"/>
    <w:rsid w:val="008D097E"/>
    <w:rsid w:val="008D1489"/>
    <w:rsid w:val="008D25E1"/>
    <w:rsid w:val="008D4D48"/>
    <w:rsid w:val="008D6A1D"/>
    <w:rsid w:val="008D7165"/>
    <w:rsid w:val="008D730F"/>
    <w:rsid w:val="008E0E98"/>
    <w:rsid w:val="008E216E"/>
    <w:rsid w:val="008E693A"/>
    <w:rsid w:val="008F0362"/>
    <w:rsid w:val="008F290F"/>
    <w:rsid w:val="008F2EE0"/>
    <w:rsid w:val="008F30B9"/>
    <w:rsid w:val="008F4D98"/>
    <w:rsid w:val="008F5A58"/>
    <w:rsid w:val="008F6249"/>
    <w:rsid w:val="008F6A01"/>
    <w:rsid w:val="008F6BE1"/>
    <w:rsid w:val="008F76E3"/>
    <w:rsid w:val="00901089"/>
    <w:rsid w:val="009039F9"/>
    <w:rsid w:val="009064CB"/>
    <w:rsid w:val="00910D2B"/>
    <w:rsid w:val="0091260E"/>
    <w:rsid w:val="00912858"/>
    <w:rsid w:val="00912A19"/>
    <w:rsid w:val="009179ED"/>
    <w:rsid w:val="00923B91"/>
    <w:rsid w:val="00925EC3"/>
    <w:rsid w:val="0092720C"/>
    <w:rsid w:val="009315A4"/>
    <w:rsid w:val="00932426"/>
    <w:rsid w:val="00932DE1"/>
    <w:rsid w:val="0093422B"/>
    <w:rsid w:val="00934302"/>
    <w:rsid w:val="00934348"/>
    <w:rsid w:val="009361D0"/>
    <w:rsid w:val="00937C34"/>
    <w:rsid w:val="00942BE4"/>
    <w:rsid w:val="00943AAF"/>
    <w:rsid w:val="00945178"/>
    <w:rsid w:val="009452E5"/>
    <w:rsid w:val="00946BEF"/>
    <w:rsid w:val="00946EA0"/>
    <w:rsid w:val="00947AC2"/>
    <w:rsid w:val="009503CD"/>
    <w:rsid w:val="00952A27"/>
    <w:rsid w:val="00953AFE"/>
    <w:rsid w:val="009608FB"/>
    <w:rsid w:val="00966E37"/>
    <w:rsid w:val="009713BC"/>
    <w:rsid w:val="009722B9"/>
    <w:rsid w:val="009723D3"/>
    <w:rsid w:val="009731AD"/>
    <w:rsid w:val="0097497A"/>
    <w:rsid w:val="00975232"/>
    <w:rsid w:val="00981F54"/>
    <w:rsid w:val="00984794"/>
    <w:rsid w:val="00985218"/>
    <w:rsid w:val="0098697D"/>
    <w:rsid w:val="00986A81"/>
    <w:rsid w:val="0099097F"/>
    <w:rsid w:val="00993C1C"/>
    <w:rsid w:val="00995501"/>
    <w:rsid w:val="0099595C"/>
    <w:rsid w:val="00996EAD"/>
    <w:rsid w:val="0099723D"/>
    <w:rsid w:val="00997461"/>
    <w:rsid w:val="00997B25"/>
    <w:rsid w:val="00997F96"/>
    <w:rsid w:val="009A14FF"/>
    <w:rsid w:val="009A1777"/>
    <w:rsid w:val="009A36CB"/>
    <w:rsid w:val="009A3B6F"/>
    <w:rsid w:val="009A444B"/>
    <w:rsid w:val="009A51DB"/>
    <w:rsid w:val="009A6517"/>
    <w:rsid w:val="009A743D"/>
    <w:rsid w:val="009A7999"/>
    <w:rsid w:val="009A7C10"/>
    <w:rsid w:val="009B0347"/>
    <w:rsid w:val="009B1579"/>
    <w:rsid w:val="009B1716"/>
    <w:rsid w:val="009B45F8"/>
    <w:rsid w:val="009B4B00"/>
    <w:rsid w:val="009B5861"/>
    <w:rsid w:val="009B74EB"/>
    <w:rsid w:val="009C06AC"/>
    <w:rsid w:val="009C08C4"/>
    <w:rsid w:val="009C105B"/>
    <w:rsid w:val="009C4333"/>
    <w:rsid w:val="009C5339"/>
    <w:rsid w:val="009C6A81"/>
    <w:rsid w:val="009C75D5"/>
    <w:rsid w:val="009C76C1"/>
    <w:rsid w:val="009D0851"/>
    <w:rsid w:val="009D098B"/>
    <w:rsid w:val="009D1E64"/>
    <w:rsid w:val="009D3149"/>
    <w:rsid w:val="009E25B6"/>
    <w:rsid w:val="009E5DEF"/>
    <w:rsid w:val="009E714D"/>
    <w:rsid w:val="009F1C5D"/>
    <w:rsid w:val="009F241B"/>
    <w:rsid w:val="00A016FD"/>
    <w:rsid w:val="00A02278"/>
    <w:rsid w:val="00A031F0"/>
    <w:rsid w:val="00A1049E"/>
    <w:rsid w:val="00A10E4B"/>
    <w:rsid w:val="00A13CAA"/>
    <w:rsid w:val="00A1462B"/>
    <w:rsid w:val="00A164C1"/>
    <w:rsid w:val="00A16B03"/>
    <w:rsid w:val="00A16B13"/>
    <w:rsid w:val="00A16CA8"/>
    <w:rsid w:val="00A16E74"/>
    <w:rsid w:val="00A177D5"/>
    <w:rsid w:val="00A17B22"/>
    <w:rsid w:val="00A17CDB"/>
    <w:rsid w:val="00A212FB"/>
    <w:rsid w:val="00A2166D"/>
    <w:rsid w:val="00A21874"/>
    <w:rsid w:val="00A22334"/>
    <w:rsid w:val="00A252B5"/>
    <w:rsid w:val="00A27174"/>
    <w:rsid w:val="00A27C1F"/>
    <w:rsid w:val="00A3006C"/>
    <w:rsid w:val="00A30BA2"/>
    <w:rsid w:val="00A318C0"/>
    <w:rsid w:val="00A31E26"/>
    <w:rsid w:val="00A32174"/>
    <w:rsid w:val="00A33A3E"/>
    <w:rsid w:val="00A362D0"/>
    <w:rsid w:val="00A3647B"/>
    <w:rsid w:val="00A36B46"/>
    <w:rsid w:val="00A36F7D"/>
    <w:rsid w:val="00A37B1D"/>
    <w:rsid w:val="00A40320"/>
    <w:rsid w:val="00A44115"/>
    <w:rsid w:val="00A46272"/>
    <w:rsid w:val="00A46BD5"/>
    <w:rsid w:val="00A47382"/>
    <w:rsid w:val="00A51B35"/>
    <w:rsid w:val="00A51C1E"/>
    <w:rsid w:val="00A5386F"/>
    <w:rsid w:val="00A540D8"/>
    <w:rsid w:val="00A54430"/>
    <w:rsid w:val="00A54F19"/>
    <w:rsid w:val="00A575A5"/>
    <w:rsid w:val="00A61E8E"/>
    <w:rsid w:val="00A631E3"/>
    <w:rsid w:val="00A639A0"/>
    <w:rsid w:val="00A706DC"/>
    <w:rsid w:val="00A70D67"/>
    <w:rsid w:val="00A710E2"/>
    <w:rsid w:val="00A71BA2"/>
    <w:rsid w:val="00A7211E"/>
    <w:rsid w:val="00A73513"/>
    <w:rsid w:val="00A74B53"/>
    <w:rsid w:val="00A7584A"/>
    <w:rsid w:val="00A80592"/>
    <w:rsid w:val="00A83DCA"/>
    <w:rsid w:val="00A84A82"/>
    <w:rsid w:val="00A84BD0"/>
    <w:rsid w:val="00A85969"/>
    <w:rsid w:val="00A85F67"/>
    <w:rsid w:val="00A8682A"/>
    <w:rsid w:val="00A91B1C"/>
    <w:rsid w:val="00A9294C"/>
    <w:rsid w:val="00A93B41"/>
    <w:rsid w:val="00A93C91"/>
    <w:rsid w:val="00A93FEC"/>
    <w:rsid w:val="00A948BE"/>
    <w:rsid w:val="00A95213"/>
    <w:rsid w:val="00A96A9A"/>
    <w:rsid w:val="00A96DD2"/>
    <w:rsid w:val="00A97277"/>
    <w:rsid w:val="00AA0427"/>
    <w:rsid w:val="00AA38B2"/>
    <w:rsid w:val="00AA3D75"/>
    <w:rsid w:val="00AA4607"/>
    <w:rsid w:val="00AA497E"/>
    <w:rsid w:val="00AA6254"/>
    <w:rsid w:val="00AA6622"/>
    <w:rsid w:val="00AB1DEB"/>
    <w:rsid w:val="00AB2B85"/>
    <w:rsid w:val="00AB37E1"/>
    <w:rsid w:val="00AB400E"/>
    <w:rsid w:val="00AB46D5"/>
    <w:rsid w:val="00AC1940"/>
    <w:rsid w:val="00AC1F31"/>
    <w:rsid w:val="00AC203B"/>
    <w:rsid w:val="00AC2CB7"/>
    <w:rsid w:val="00AC2D15"/>
    <w:rsid w:val="00AC2F29"/>
    <w:rsid w:val="00AC39BF"/>
    <w:rsid w:val="00AC4BCF"/>
    <w:rsid w:val="00AC7BB1"/>
    <w:rsid w:val="00AD0C71"/>
    <w:rsid w:val="00AD1371"/>
    <w:rsid w:val="00AD2274"/>
    <w:rsid w:val="00AD5D3A"/>
    <w:rsid w:val="00AD6576"/>
    <w:rsid w:val="00AE0B29"/>
    <w:rsid w:val="00AE1D67"/>
    <w:rsid w:val="00AE1E86"/>
    <w:rsid w:val="00AE2582"/>
    <w:rsid w:val="00AE27B2"/>
    <w:rsid w:val="00AE32C9"/>
    <w:rsid w:val="00AE4346"/>
    <w:rsid w:val="00AE6B97"/>
    <w:rsid w:val="00AE7D99"/>
    <w:rsid w:val="00AF2BE3"/>
    <w:rsid w:val="00AF362F"/>
    <w:rsid w:val="00AF3AE1"/>
    <w:rsid w:val="00AF590F"/>
    <w:rsid w:val="00AF5D08"/>
    <w:rsid w:val="00AF6F7C"/>
    <w:rsid w:val="00B00312"/>
    <w:rsid w:val="00B0072A"/>
    <w:rsid w:val="00B01542"/>
    <w:rsid w:val="00B01B99"/>
    <w:rsid w:val="00B0272F"/>
    <w:rsid w:val="00B02EBC"/>
    <w:rsid w:val="00B04769"/>
    <w:rsid w:val="00B05A6A"/>
    <w:rsid w:val="00B06BF9"/>
    <w:rsid w:val="00B06C8E"/>
    <w:rsid w:val="00B126FE"/>
    <w:rsid w:val="00B14595"/>
    <w:rsid w:val="00B158A7"/>
    <w:rsid w:val="00B1719D"/>
    <w:rsid w:val="00B176D1"/>
    <w:rsid w:val="00B203CA"/>
    <w:rsid w:val="00B214A4"/>
    <w:rsid w:val="00B21926"/>
    <w:rsid w:val="00B234A1"/>
    <w:rsid w:val="00B24365"/>
    <w:rsid w:val="00B25E99"/>
    <w:rsid w:val="00B31838"/>
    <w:rsid w:val="00B32540"/>
    <w:rsid w:val="00B3318C"/>
    <w:rsid w:val="00B33918"/>
    <w:rsid w:val="00B33A89"/>
    <w:rsid w:val="00B33ED2"/>
    <w:rsid w:val="00B35C26"/>
    <w:rsid w:val="00B373E3"/>
    <w:rsid w:val="00B37EAB"/>
    <w:rsid w:val="00B4406A"/>
    <w:rsid w:val="00B4445B"/>
    <w:rsid w:val="00B46A1B"/>
    <w:rsid w:val="00B47D29"/>
    <w:rsid w:val="00B52410"/>
    <w:rsid w:val="00B5431C"/>
    <w:rsid w:val="00B54340"/>
    <w:rsid w:val="00B56870"/>
    <w:rsid w:val="00B5715B"/>
    <w:rsid w:val="00B57C2B"/>
    <w:rsid w:val="00B647EB"/>
    <w:rsid w:val="00B6636B"/>
    <w:rsid w:val="00B673A6"/>
    <w:rsid w:val="00B67F64"/>
    <w:rsid w:val="00B7223B"/>
    <w:rsid w:val="00B75D60"/>
    <w:rsid w:val="00B75F3C"/>
    <w:rsid w:val="00B76B12"/>
    <w:rsid w:val="00B77535"/>
    <w:rsid w:val="00B77FA4"/>
    <w:rsid w:val="00B802F4"/>
    <w:rsid w:val="00B837F4"/>
    <w:rsid w:val="00B85149"/>
    <w:rsid w:val="00B852AB"/>
    <w:rsid w:val="00B86928"/>
    <w:rsid w:val="00B91AD4"/>
    <w:rsid w:val="00B948F3"/>
    <w:rsid w:val="00B94C87"/>
    <w:rsid w:val="00B96D2F"/>
    <w:rsid w:val="00BA02FC"/>
    <w:rsid w:val="00BA0DDC"/>
    <w:rsid w:val="00BA1632"/>
    <w:rsid w:val="00BA1D6F"/>
    <w:rsid w:val="00BA35D2"/>
    <w:rsid w:val="00BA43D6"/>
    <w:rsid w:val="00BA5D43"/>
    <w:rsid w:val="00BA6D4D"/>
    <w:rsid w:val="00BA74FA"/>
    <w:rsid w:val="00BB1ACF"/>
    <w:rsid w:val="00BB30DA"/>
    <w:rsid w:val="00BB3484"/>
    <w:rsid w:val="00BB4DD1"/>
    <w:rsid w:val="00BB71A3"/>
    <w:rsid w:val="00BB799C"/>
    <w:rsid w:val="00BC19F1"/>
    <w:rsid w:val="00BC281E"/>
    <w:rsid w:val="00BC4ACE"/>
    <w:rsid w:val="00BC4D99"/>
    <w:rsid w:val="00BC553A"/>
    <w:rsid w:val="00BC5FA3"/>
    <w:rsid w:val="00BD29A7"/>
    <w:rsid w:val="00BD2A50"/>
    <w:rsid w:val="00BD37B5"/>
    <w:rsid w:val="00BD3A0F"/>
    <w:rsid w:val="00BD4D61"/>
    <w:rsid w:val="00BD582D"/>
    <w:rsid w:val="00BD6CBC"/>
    <w:rsid w:val="00BD7390"/>
    <w:rsid w:val="00BE06F2"/>
    <w:rsid w:val="00BE0C8F"/>
    <w:rsid w:val="00BE0EDE"/>
    <w:rsid w:val="00BE11E5"/>
    <w:rsid w:val="00BE37F4"/>
    <w:rsid w:val="00BE3A20"/>
    <w:rsid w:val="00BE6468"/>
    <w:rsid w:val="00BF0000"/>
    <w:rsid w:val="00BF0AD8"/>
    <w:rsid w:val="00BF0DB5"/>
    <w:rsid w:val="00BF1FF2"/>
    <w:rsid w:val="00BF222D"/>
    <w:rsid w:val="00BF3532"/>
    <w:rsid w:val="00BF4C71"/>
    <w:rsid w:val="00BF5786"/>
    <w:rsid w:val="00BF640E"/>
    <w:rsid w:val="00C0110D"/>
    <w:rsid w:val="00C011A2"/>
    <w:rsid w:val="00C022C5"/>
    <w:rsid w:val="00C02EC1"/>
    <w:rsid w:val="00C05E2F"/>
    <w:rsid w:val="00C06FC1"/>
    <w:rsid w:val="00C10E9F"/>
    <w:rsid w:val="00C11927"/>
    <w:rsid w:val="00C1318D"/>
    <w:rsid w:val="00C1447F"/>
    <w:rsid w:val="00C14FCB"/>
    <w:rsid w:val="00C15D9D"/>
    <w:rsid w:val="00C2026D"/>
    <w:rsid w:val="00C2143D"/>
    <w:rsid w:val="00C228D5"/>
    <w:rsid w:val="00C231BD"/>
    <w:rsid w:val="00C233C4"/>
    <w:rsid w:val="00C24812"/>
    <w:rsid w:val="00C24D19"/>
    <w:rsid w:val="00C25BFD"/>
    <w:rsid w:val="00C31C7C"/>
    <w:rsid w:val="00C32102"/>
    <w:rsid w:val="00C33806"/>
    <w:rsid w:val="00C352C1"/>
    <w:rsid w:val="00C359C3"/>
    <w:rsid w:val="00C36031"/>
    <w:rsid w:val="00C36054"/>
    <w:rsid w:val="00C40815"/>
    <w:rsid w:val="00C41569"/>
    <w:rsid w:val="00C421B6"/>
    <w:rsid w:val="00C446FE"/>
    <w:rsid w:val="00C447C5"/>
    <w:rsid w:val="00C45CB0"/>
    <w:rsid w:val="00C5100C"/>
    <w:rsid w:val="00C51C3F"/>
    <w:rsid w:val="00C52C35"/>
    <w:rsid w:val="00C544DB"/>
    <w:rsid w:val="00C57CFA"/>
    <w:rsid w:val="00C62A1E"/>
    <w:rsid w:val="00C648FE"/>
    <w:rsid w:val="00C66951"/>
    <w:rsid w:val="00C66A5A"/>
    <w:rsid w:val="00C67674"/>
    <w:rsid w:val="00C714B5"/>
    <w:rsid w:val="00C72C8F"/>
    <w:rsid w:val="00C74F6A"/>
    <w:rsid w:val="00C74F73"/>
    <w:rsid w:val="00C77451"/>
    <w:rsid w:val="00C810A0"/>
    <w:rsid w:val="00C812DE"/>
    <w:rsid w:val="00C824C8"/>
    <w:rsid w:val="00C82738"/>
    <w:rsid w:val="00C82FF6"/>
    <w:rsid w:val="00C86D6D"/>
    <w:rsid w:val="00C8767F"/>
    <w:rsid w:val="00C90EF4"/>
    <w:rsid w:val="00C92AF2"/>
    <w:rsid w:val="00C9402D"/>
    <w:rsid w:val="00C95126"/>
    <w:rsid w:val="00CA0144"/>
    <w:rsid w:val="00CA09EA"/>
    <w:rsid w:val="00CA16D4"/>
    <w:rsid w:val="00CA1CFB"/>
    <w:rsid w:val="00CA229B"/>
    <w:rsid w:val="00CA297D"/>
    <w:rsid w:val="00CA305C"/>
    <w:rsid w:val="00CA3178"/>
    <w:rsid w:val="00CA35D0"/>
    <w:rsid w:val="00CA7F1C"/>
    <w:rsid w:val="00CB1E90"/>
    <w:rsid w:val="00CB37EF"/>
    <w:rsid w:val="00CB7579"/>
    <w:rsid w:val="00CB7E91"/>
    <w:rsid w:val="00CC2F0D"/>
    <w:rsid w:val="00CC3849"/>
    <w:rsid w:val="00CC4FAB"/>
    <w:rsid w:val="00CC5044"/>
    <w:rsid w:val="00CC52D7"/>
    <w:rsid w:val="00CD2ACC"/>
    <w:rsid w:val="00CD380E"/>
    <w:rsid w:val="00CD5063"/>
    <w:rsid w:val="00CE0ED1"/>
    <w:rsid w:val="00CE1DEE"/>
    <w:rsid w:val="00CE39BD"/>
    <w:rsid w:val="00CE7E59"/>
    <w:rsid w:val="00CF0025"/>
    <w:rsid w:val="00CF2736"/>
    <w:rsid w:val="00CF2EAF"/>
    <w:rsid w:val="00CF399C"/>
    <w:rsid w:val="00CF3D3B"/>
    <w:rsid w:val="00CF43AE"/>
    <w:rsid w:val="00CF4BC3"/>
    <w:rsid w:val="00CF78A4"/>
    <w:rsid w:val="00D00254"/>
    <w:rsid w:val="00D037DA"/>
    <w:rsid w:val="00D03EF9"/>
    <w:rsid w:val="00D04927"/>
    <w:rsid w:val="00D07AFA"/>
    <w:rsid w:val="00D10224"/>
    <w:rsid w:val="00D10B5F"/>
    <w:rsid w:val="00D10D4D"/>
    <w:rsid w:val="00D1109D"/>
    <w:rsid w:val="00D1245C"/>
    <w:rsid w:val="00D14829"/>
    <w:rsid w:val="00D16EF3"/>
    <w:rsid w:val="00D20CF4"/>
    <w:rsid w:val="00D218A5"/>
    <w:rsid w:val="00D222AE"/>
    <w:rsid w:val="00D30602"/>
    <w:rsid w:val="00D319DE"/>
    <w:rsid w:val="00D31FAC"/>
    <w:rsid w:val="00D35355"/>
    <w:rsid w:val="00D3713D"/>
    <w:rsid w:val="00D400F6"/>
    <w:rsid w:val="00D418F5"/>
    <w:rsid w:val="00D4375B"/>
    <w:rsid w:val="00D43FDF"/>
    <w:rsid w:val="00D45157"/>
    <w:rsid w:val="00D50AE7"/>
    <w:rsid w:val="00D51333"/>
    <w:rsid w:val="00D52C58"/>
    <w:rsid w:val="00D54F09"/>
    <w:rsid w:val="00D56F9D"/>
    <w:rsid w:val="00D57C7B"/>
    <w:rsid w:val="00D61CE5"/>
    <w:rsid w:val="00D61DA4"/>
    <w:rsid w:val="00D62D2A"/>
    <w:rsid w:val="00D632FF"/>
    <w:rsid w:val="00D63C2B"/>
    <w:rsid w:val="00D65609"/>
    <w:rsid w:val="00D66218"/>
    <w:rsid w:val="00D679EB"/>
    <w:rsid w:val="00D70B90"/>
    <w:rsid w:val="00D722BD"/>
    <w:rsid w:val="00D72817"/>
    <w:rsid w:val="00D74DFA"/>
    <w:rsid w:val="00D74E5F"/>
    <w:rsid w:val="00D750F8"/>
    <w:rsid w:val="00D75641"/>
    <w:rsid w:val="00D76046"/>
    <w:rsid w:val="00D76BA8"/>
    <w:rsid w:val="00D82E03"/>
    <w:rsid w:val="00D82EE7"/>
    <w:rsid w:val="00D86C3D"/>
    <w:rsid w:val="00D87747"/>
    <w:rsid w:val="00D928F1"/>
    <w:rsid w:val="00D95AEF"/>
    <w:rsid w:val="00D95F44"/>
    <w:rsid w:val="00D96E56"/>
    <w:rsid w:val="00D9719B"/>
    <w:rsid w:val="00DA043A"/>
    <w:rsid w:val="00DA1769"/>
    <w:rsid w:val="00DA2712"/>
    <w:rsid w:val="00DA2961"/>
    <w:rsid w:val="00DA3622"/>
    <w:rsid w:val="00DA517B"/>
    <w:rsid w:val="00DA528A"/>
    <w:rsid w:val="00DA72A9"/>
    <w:rsid w:val="00DB0104"/>
    <w:rsid w:val="00DB0497"/>
    <w:rsid w:val="00DB0D26"/>
    <w:rsid w:val="00DB4515"/>
    <w:rsid w:val="00DB4B19"/>
    <w:rsid w:val="00DB6D99"/>
    <w:rsid w:val="00DB7DF5"/>
    <w:rsid w:val="00DC1593"/>
    <w:rsid w:val="00DC2E90"/>
    <w:rsid w:val="00DC53FB"/>
    <w:rsid w:val="00DC7F4F"/>
    <w:rsid w:val="00DD05B9"/>
    <w:rsid w:val="00DD0DC8"/>
    <w:rsid w:val="00DD1783"/>
    <w:rsid w:val="00DD2BDF"/>
    <w:rsid w:val="00DD4D6D"/>
    <w:rsid w:val="00DE0140"/>
    <w:rsid w:val="00DE0814"/>
    <w:rsid w:val="00DE4CDD"/>
    <w:rsid w:val="00DE5A84"/>
    <w:rsid w:val="00DE76E9"/>
    <w:rsid w:val="00DF1E77"/>
    <w:rsid w:val="00DF2485"/>
    <w:rsid w:val="00DF2666"/>
    <w:rsid w:val="00DF4A0D"/>
    <w:rsid w:val="00DF7B5C"/>
    <w:rsid w:val="00E010FB"/>
    <w:rsid w:val="00E01E38"/>
    <w:rsid w:val="00E02FFE"/>
    <w:rsid w:val="00E059BF"/>
    <w:rsid w:val="00E06CB2"/>
    <w:rsid w:val="00E06F7F"/>
    <w:rsid w:val="00E13402"/>
    <w:rsid w:val="00E139EC"/>
    <w:rsid w:val="00E146F3"/>
    <w:rsid w:val="00E16423"/>
    <w:rsid w:val="00E176F2"/>
    <w:rsid w:val="00E21798"/>
    <w:rsid w:val="00E21C71"/>
    <w:rsid w:val="00E240B8"/>
    <w:rsid w:val="00E249BD"/>
    <w:rsid w:val="00E2566D"/>
    <w:rsid w:val="00E25B74"/>
    <w:rsid w:val="00E27A61"/>
    <w:rsid w:val="00E30A45"/>
    <w:rsid w:val="00E31577"/>
    <w:rsid w:val="00E321E6"/>
    <w:rsid w:val="00E32E63"/>
    <w:rsid w:val="00E34B1E"/>
    <w:rsid w:val="00E35309"/>
    <w:rsid w:val="00E361EC"/>
    <w:rsid w:val="00E41DF9"/>
    <w:rsid w:val="00E438B7"/>
    <w:rsid w:val="00E45869"/>
    <w:rsid w:val="00E45CD3"/>
    <w:rsid w:val="00E45D43"/>
    <w:rsid w:val="00E45E5B"/>
    <w:rsid w:val="00E47613"/>
    <w:rsid w:val="00E51FE0"/>
    <w:rsid w:val="00E53E20"/>
    <w:rsid w:val="00E54166"/>
    <w:rsid w:val="00E54936"/>
    <w:rsid w:val="00E5597D"/>
    <w:rsid w:val="00E56ABC"/>
    <w:rsid w:val="00E5712E"/>
    <w:rsid w:val="00E57BA8"/>
    <w:rsid w:val="00E6013D"/>
    <w:rsid w:val="00E6116D"/>
    <w:rsid w:val="00E611B8"/>
    <w:rsid w:val="00E61F36"/>
    <w:rsid w:val="00E627CC"/>
    <w:rsid w:val="00E64833"/>
    <w:rsid w:val="00E64905"/>
    <w:rsid w:val="00E65340"/>
    <w:rsid w:val="00E66A53"/>
    <w:rsid w:val="00E66D43"/>
    <w:rsid w:val="00E67C54"/>
    <w:rsid w:val="00E701D8"/>
    <w:rsid w:val="00E70C59"/>
    <w:rsid w:val="00E71DED"/>
    <w:rsid w:val="00E750D6"/>
    <w:rsid w:val="00E80441"/>
    <w:rsid w:val="00E80764"/>
    <w:rsid w:val="00E82258"/>
    <w:rsid w:val="00E8277D"/>
    <w:rsid w:val="00E83600"/>
    <w:rsid w:val="00E83DB2"/>
    <w:rsid w:val="00E8517D"/>
    <w:rsid w:val="00E87952"/>
    <w:rsid w:val="00E9316F"/>
    <w:rsid w:val="00E94144"/>
    <w:rsid w:val="00E94DF8"/>
    <w:rsid w:val="00E96EFE"/>
    <w:rsid w:val="00E97304"/>
    <w:rsid w:val="00EA076E"/>
    <w:rsid w:val="00EA1EE7"/>
    <w:rsid w:val="00EA3857"/>
    <w:rsid w:val="00EA45CA"/>
    <w:rsid w:val="00EB1F8E"/>
    <w:rsid w:val="00EB29CB"/>
    <w:rsid w:val="00EB2CA5"/>
    <w:rsid w:val="00EB5C24"/>
    <w:rsid w:val="00EC32B0"/>
    <w:rsid w:val="00EC4EF8"/>
    <w:rsid w:val="00EC5B20"/>
    <w:rsid w:val="00ED01EC"/>
    <w:rsid w:val="00ED0CAB"/>
    <w:rsid w:val="00ED12B9"/>
    <w:rsid w:val="00ED2602"/>
    <w:rsid w:val="00ED372D"/>
    <w:rsid w:val="00ED40BF"/>
    <w:rsid w:val="00ED4274"/>
    <w:rsid w:val="00ED6E40"/>
    <w:rsid w:val="00ED7D21"/>
    <w:rsid w:val="00EE4453"/>
    <w:rsid w:val="00EE5E41"/>
    <w:rsid w:val="00EE718D"/>
    <w:rsid w:val="00EF31B5"/>
    <w:rsid w:val="00EF34BD"/>
    <w:rsid w:val="00EF3F46"/>
    <w:rsid w:val="00EF4270"/>
    <w:rsid w:val="00EF47D8"/>
    <w:rsid w:val="00EF61DC"/>
    <w:rsid w:val="00EF700D"/>
    <w:rsid w:val="00F01D66"/>
    <w:rsid w:val="00F0345D"/>
    <w:rsid w:val="00F048CD"/>
    <w:rsid w:val="00F04A03"/>
    <w:rsid w:val="00F10C24"/>
    <w:rsid w:val="00F12E98"/>
    <w:rsid w:val="00F21F39"/>
    <w:rsid w:val="00F23052"/>
    <w:rsid w:val="00F2591E"/>
    <w:rsid w:val="00F26A53"/>
    <w:rsid w:val="00F31C82"/>
    <w:rsid w:val="00F3314F"/>
    <w:rsid w:val="00F33480"/>
    <w:rsid w:val="00F343C8"/>
    <w:rsid w:val="00F3505D"/>
    <w:rsid w:val="00F409C8"/>
    <w:rsid w:val="00F40CDC"/>
    <w:rsid w:val="00F417DF"/>
    <w:rsid w:val="00F41CF6"/>
    <w:rsid w:val="00F42B33"/>
    <w:rsid w:val="00F43B5A"/>
    <w:rsid w:val="00F44FE2"/>
    <w:rsid w:val="00F45CCB"/>
    <w:rsid w:val="00F50439"/>
    <w:rsid w:val="00F51AC2"/>
    <w:rsid w:val="00F52246"/>
    <w:rsid w:val="00F52878"/>
    <w:rsid w:val="00F53680"/>
    <w:rsid w:val="00F54B06"/>
    <w:rsid w:val="00F56773"/>
    <w:rsid w:val="00F56FD8"/>
    <w:rsid w:val="00F625CA"/>
    <w:rsid w:val="00F65267"/>
    <w:rsid w:val="00F6687F"/>
    <w:rsid w:val="00F7112B"/>
    <w:rsid w:val="00F7153F"/>
    <w:rsid w:val="00F720EB"/>
    <w:rsid w:val="00F7237F"/>
    <w:rsid w:val="00F7327D"/>
    <w:rsid w:val="00F73CC4"/>
    <w:rsid w:val="00F76406"/>
    <w:rsid w:val="00F77871"/>
    <w:rsid w:val="00F80B0D"/>
    <w:rsid w:val="00F81B08"/>
    <w:rsid w:val="00F82E7B"/>
    <w:rsid w:val="00F834B9"/>
    <w:rsid w:val="00F83D30"/>
    <w:rsid w:val="00F84601"/>
    <w:rsid w:val="00F85665"/>
    <w:rsid w:val="00F85E1C"/>
    <w:rsid w:val="00F86A03"/>
    <w:rsid w:val="00F87EB3"/>
    <w:rsid w:val="00F9041D"/>
    <w:rsid w:val="00F90EBB"/>
    <w:rsid w:val="00F91289"/>
    <w:rsid w:val="00F91A04"/>
    <w:rsid w:val="00F91B61"/>
    <w:rsid w:val="00F91C39"/>
    <w:rsid w:val="00F9396F"/>
    <w:rsid w:val="00F97EA7"/>
    <w:rsid w:val="00FA2A74"/>
    <w:rsid w:val="00FA32A2"/>
    <w:rsid w:val="00FA4EC4"/>
    <w:rsid w:val="00FA56F8"/>
    <w:rsid w:val="00FA599B"/>
    <w:rsid w:val="00FA63EE"/>
    <w:rsid w:val="00FA6B43"/>
    <w:rsid w:val="00FA6E76"/>
    <w:rsid w:val="00FA6F80"/>
    <w:rsid w:val="00FA7A32"/>
    <w:rsid w:val="00FB08A7"/>
    <w:rsid w:val="00FB53E6"/>
    <w:rsid w:val="00FB5848"/>
    <w:rsid w:val="00FB5A95"/>
    <w:rsid w:val="00FB671B"/>
    <w:rsid w:val="00FC0C49"/>
    <w:rsid w:val="00FC41A1"/>
    <w:rsid w:val="00FC58CB"/>
    <w:rsid w:val="00FC688A"/>
    <w:rsid w:val="00FC733B"/>
    <w:rsid w:val="00FD063A"/>
    <w:rsid w:val="00FD4FF0"/>
    <w:rsid w:val="00FD513F"/>
    <w:rsid w:val="00FD5EC7"/>
    <w:rsid w:val="00FD6C38"/>
    <w:rsid w:val="00FE0D0F"/>
    <w:rsid w:val="00FE2A0C"/>
    <w:rsid w:val="00FE3948"/>
    <w:rsid w:val="00FE4E97"/>
    <w:rsid w:val="00FE509C"/>
    <w:rsid w:val="00FE5DDF"/>
    <w:rsid w:val="00FE63A1"/>
    <w:rsid w:val="00FF4F17"/>
    <w:rsid w:val="00FF5EB6"/>
    <w:rsid w:val="00FF7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F3F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8F2EE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8F2EE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Tekstpodstawowy"/>
    <w:qFormat/>
    <w:rsid w:val="008F2EE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Tekstpodstawowy"/>
    <w:qFormat/>
    <w:rsid w:val="008F2EE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qFormat/>
    <w:rsid w:val="008F2EE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F2EE0"/>
    <w:rPr>
      <w:sz w:val="24"/>
    </w:rPr>
  </w:style>
  <w:style w:type="character" w:customStyle="1" w:styleId="WW8Num3z0">
    <w:name w:val="WW8Num3z0"/>
    <w:rsid w:val="008F2EE0"/>
    <w:rPr>
      <w:b w:val="0"/>
      <w:sz w:val="24"/>
      <w:szCs w:val="24"/>
    </w:rPr>
  </w:style>
  <w:style w:type="character" w:customStyle="1" w:styleId="WW8Num3z1">
    <w:name w:val="WW8Num3z1"/>
    <w:rsid w:val="008F2EE0"/>
    <w:rPr>
      <w:b/>
      <w:i/>
      <w:sz w:val="28"/>
    </w:rPr>
  </w:style>
  <w:style w:type="character" w:customStyle="1" w:styleId="WW8Num4z0">
    <w:name w:val="WW8Num4z0"/>
    <w:rsid w:val="008F2EE0"/>
    <w:rPr>
      <w:b w:val="0"/>
      <w:u w:val="none"/>
    </w:rPr>
  </w:style>
  <w:style w:type="character" w:customStyle="1" w:styleId="WW8Num5z0">
    <w:name w:val="WW8Num5z0"/>
    <w:rsid w:val="008F2EE0"/>
    <w:rPr>
      <w:sz w:val="24"/>
      <w:szCs w:val="24"/>
    </w:rPr>
  </w:style>
  <w:style w:type="character" w:customStyle="1" w:styleId="WW8Num6z1">
    <w:name w:val="WW8Num6z1"/>
    <w:rsid w:val="008F2EE0"/>
    <w:rPr>
      <w:b w:val="0"/>
      <w:i w:val="0"/>
    </w:rPr>
  </w:style>
  <w:style w:type="character" w:customStyle="1" w:styleId="WW8Num8z0">
    <w:name w:val="WW8Num8z0"/>
    <w:rsid w:val="008F2EE0"/>
    <w:rPr>
      <w:u w:val="none"/>
    </w:rPr>
  </w:style>
  <w:style w:type="character" w:customStyle="1" w:styleId="WW8Num10z0">
    <w:name w:val="WW8Num10z0"/>
    <w:rsid w:val="008F2EE0"/>
    <w:rPr>
      <w:u w:val="none"/>
    </w:rPr>
  </w:style>
  <w:style w:type="character" w:customStyle="1" w:styleId="WW8Num12z0">
    <w:name w:val="WW8Num12z0"/>
    <w:rsid w:val="008F2EE0"/>
    <w:rPr>
      <w:b/>
      <w:i w:val="0"/>
      <w:sz w:val="24"/>
      <w:szCs w:val="24"/>
    </w:rPr>
  </w:style>
  <w:style w:type="character" w:customStyle="1" w:styleId="WW8Num15z0">
    <w:name w:val="WW8Num15z0"/>
    <w:rsid w:val="008F2EE0"/>
    <w:rPr>
      <w:sz w:val="24"/>
      <w:szCs w:val="24"/>
    </w:rPr>
  </w:style>
  <w:style w:type="character" w:customStyle="1" w:styleId="WW8Num16z0">
    <w:name w:val="WW8Num16z0"/>
    <w:rsid w:val="008F2EE0"/>
    <w:rPr>
      <w:b w:val="0"/>
      <w:sz w:val="24"/>
      <w:szCs w:val="24"/>
    </w:rPr>
  </w:style>
  <w:style w:type="character" w:customStyle="1" w:styleId="WW8Num17z0">
    <w:name w:val="WW8Num17z0"/>
    <w:rsid w:val="008F2EE0"/>
    <w:rPr>
      <w:rFonts w:ascii="Symbol" w:hAnsi="Symbol" w:cs="Symbol"/>
      <w:sz w:val="24"/>
      <w:szCs w:val="24"/>
    </w:rPr>
  </w:style>
  <w:style w:type="character" w:customStyle="1" w:styleId="WW8Num18z0">
    <w:name w:val="WW8Num18z0"/>
    <w:rsid w:val="008F2EE0"/>
    <w:rPr>
      <w:sz w:val="24"/>
      <w:szCs w:val="24"/>
    </w:rPr>
  </w:style>
  <w:style w:type="character" w:customStyle="1" w:styleId="WW8Num19z0">
    <w:name w:val="WW8Num19z0"/>
    <w:rsid w:val="008F2EE0"/>
    <w:rPr>
      <w:sz w:val="24"/>
      <w:szCs w:val="24"/>
    </w:rPr>
  </w:style>
  <w:style w:type="character" w:customStyle="1" w:styleId="WW8Num20z0">
    <w:name w:val="WW8Num20z0"/>
    <w:rsid w:val="008F2EE0"/>
    <w:rPr>
      <w:sz w:val="24"/>
      <w:szCs w:val="24"/>
    </w:rPr>
  </w:style>
  <w:style w:type="character" w:customStyle="1" w:styleId="WW8Num21z0">
    <w:name w:val="WW8Num21z0"/>
    <w:rsid w:val="008F2EE0"/>
    <w:rPr>
      <w:sz w:val="24"/>
      <w:szCs w:val="24"/>
    </w:rPr>
  </w:style>
  <w:style w:type="character" w:customStyle="1" w:styleId="WW8Num22z0">
    <w:name w:val="WW8Num22z0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8Num22z1">
    <w:name w:val="WW8Num22z1"/>
    <w:rsid w:val="008F2EE0"/>
    <w:rPr>
      <w:rFonts w:ascii="Courier New" w:hAnsi="Courier New" w:cs="Courier New"/>
    </w:rPr>
  </w:style>
  <w:style w:type="character" w:customStyle="1" w:styleId="WW8Num22z2">
    <w:name w:val="WW8Num22z2"/>
    <w:rsid w:val="008F2EE0"/>
    <w:rPr>
      <w:rFonts w:ascii="Wingdings" w:hAnsi="Wingdings" w:cs="Wingdings"/>
    </w:rPr>
  </w:style>
  <w:style w:type="character" w:customStyle="1" w:styleId="WW8Num22z3">
    <w:name w:val="WW8Num22z3"/>
    <w:rsid w:val="008F2EE0"/>
    <w:rPr>
      <w:rFonts w:ascii="Symbol" w:hAnsi="Symbol" w:cs="Symbol"/>
    </w:rPr>
  </w:style>
  <w:style w:type="character" w:customStyle="1" w:styleId="WW8Num23z0">
    <w:name w:val="WW8Num23z0"/>
    <w:rsid w:val="008F2EE0"/>
    <w:rPr>
      <w:b w:val="0"/>
      <w:sz w:val="24"/>
      <w:szCs w:val="24"/>
    </w:rPr>
  </w:style>
  <w:style w:type="character" w:customStyle="1" w:styleId="WW8Num24z0">
    <w:name w:val="WW8Num24z0"/>
    <w:rsid w:val="008F2EE0"/>
    <w:rPr>
      <w:sz w:val="24"/>
      <w:szCs w:val="24"/>
    </w:rPr>
  </w:style>
  <w:style w:type="character" w:customStyle="1" w:styleId="WW8Num25z0">
    <w:name w:val="WW8Num25z0"/>
    <w:rsid w:val="008F2EE0"/>
    <w:rPr>
      <w:sz w:val="24"/>
      <w:szCs w:val="24"/>
    </w:rPr>
  </w:style>
  <w:style w:type="character" w:customStyle="1" w:styleId="WW8Num26z0">
    <w:name w:val="WW8Num26z0"/>
    <w:rsid w:val="008F2EE0"/>
    <w:rPr>
      <w:b w:val="0"/>
      <w:i w:val="0"/>
      <w:sz w:val="24"/>
    </w:rPr>
  </w:style>
  <w:style w:type="character" w:customStyle="1" w:styleId="WW8Num26z1">
    <w:name w:val="WW8Num26z1"/>
    <w:rsid w:val="008F2EE0"/>
    <w:rPr>
      <w:b w:val="0"/>
    </w:rPr>
  </w:style>
  <w:style w:type="character" w:customStyle="1" w:styleId="WW8Num26z2">
    <w:name w:val="WW8Num26z2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8Num29z0">
    <w:name w:val="WW8Num29z0"/>
    <w:rsid w:val="008F2EE0"/>
    <w:rPr>
      <w:b w:val="0"/>
    </w:rPr>
  </w:style>
  <w:style w:type="character" w:customStyle="1" w:styleId="WW8Num29z1">
    <w:name w:val="WW8Num29z1"/>
    <w:rsid w:val="008F2EE0"/>
    <w:rPr>
      <w:b w:val="0"/>
      <w:sz w:val="24"/>
    </w:rPr>
  </w:style>
  <w:style w:type="character" w:customStyle="1" w:styleId="WW8Num29z2">
    <w:name w:val="WW8Num29z2"/>
    <w:rsid w:val="008F2EE0"/>
    <w:rPr>
      <w:b/>
    </w:rPr>
  </w:style>
  <w:style w:type="character" w:customStyle="1" w:styleId="WW8Num31z0">
    <w:name w:val="WW8Num31z0"/>
    <w:rsid w:val="008F2EE0"/>
    <w:rPr>
      <w:b w:val="0"/>
    </w:rPr>
  </w:style>
  <w:style w:type="character" w:customStyle="1" w:styleId="WW8Num35z0">
    <w:name w:val="WW8Num35z0"/>
    <w:rsid w:val="008F2EE0"/>
    <w:rPr>
      <w:b w:val="0"/>
    </w:rPr>
  </w:style>
  <w:style w:type="character" w:customStyle="1" w:styleId="WW8Num36z0">
    <w:name w:val="WW8Num36z0"/>
    <w:rsid w:val="008F2EE0"/>
    <w:rPr>
      <w:rFonts w:ascii="Symbol" w:hAnsi="Symbol" w:cs="Symbol"/>
    </w:rPr>
  </w:style>
  <w:style w:type="character" w:customStyle="1" w:styleId="WW8Num36z1">
    <w:name w:val="WW8Num36z1"/>
    <w:rsid w:val="008F2EE0"/>
    <w:rPr>
      <w:rFonts w:ascii="Courier New" w:hAnsi="Courier New" w:cs="Courier New"/>
    </w:rPr>
  </w:style>
  <w:style w:type="character" w:customStyle="1" w:styleId="WW8Num36z2">
    <w:name w:val="WW8Num36z2"/>
    <w:rsid w:val="008F2EE0"/>
    <w:rPr>
      <w:rFonts w:ascii="Wingdings" w:hAnsi="Wingdings" w:cs="Wingdings"/>
    </w:rPr>
  </w:style>
  <w:style w:type="character" w:customStyle="1" w:styleId="WW8Num40z0">
    <w:name w:val="WW8Num40z0"/>
    <w:rsid w:val="008F2EE0"/>
    <w:rPr>
      <w:color w:val="00000A"/>
      <w:sz w:val="24"/>
      <w:szCs w:val="24"/>
    </w:rPr>
  </w:style>
  <w:style w:type="character" w:customStyle="1" w:styleId="WW8Num40z1">
    <w:name w:val="WW8Num40z1"/>
    <w:rsid w:val="008F2EE0"/>
    <w:rPr>
      <w:sz w:val="24"/>
      <w:szCs w:val="24"/>
    </w:rPr>
  </w:style>
  <w:style w:type="character" w:customStyle="1" w:styleId="WW8Num41z0">
    <w:name w:val="WW8Num41z0"/>
    <w:rsid w:val="008F2EE0"/>
    <w:rPr>
      <w:color w:val="00000A"/>
    </w:rPr>
  </w:style>
  <w:style w:type="character" w:customStyle="1" w:styleId="WW8Num46z0">
    <w:name w:val="WW8Num46z0"/>
    <w:rsid w:val="008F2EE0"/>
    <w:rPr>
      <w:sz w:val="24"/>
      <w:szCs w:val="24"/>
    </w:rPr>
  </w:style>
  <w:style w:type="character" w:customStyle="1" w:styleId="WW8Num47z0">
    <w:name w:val="WW8Num47z0"/>
    <w:rsid w:val="008F2EE0"/>
    <w:rPr>
      <w:b w:val="0"/>
    </w:rPr>
  </w:style>
  <w:style w:type="character" w:customStyle="1" w:styleId="WW8Num54z0">
    <w:name w:val="WW8Num54z0"/>
    <w:rsid w:val="008F2EE0"/>
    <w:rPr>
      <w:b w:val="0"/>
    </w:rPr>
  </w:style>
  <w:style w:type="character" w:customStyle="1" w:styleId="WW8Num56z0">
    <w:name w:val="WW8Num56z0"/>
    <w:rsid w:val="008F2EE0"/>
    <w:rPr>
      <w:b w:val="0"/>
      <w:sz w:val="24"/>
      <w:szCs w:val="24"/>
    </w:rPr>
  </w:style>
  <w:style w:type="character" w:customStyle="1" w:styleId="WW8Num57z0">
    <w:name w:val="WW8Num57z0"/>
    <w:rsid w:val="008F2EE0"/>
    <w:rPr>
      <w:sz w:val="24"/>
      <w:szCs w:val="24"/>
    </w:rPr>
  </w:style>
  <w:style w:type="character" w:customStyle="1" w:styleId="WW8Num60z0">
    <w:name w:val="WW8Num60z0"/>
    <w:rsid w:val="008F2EE0"/>
    <w:rPr>
      <w:sz w:val="24"/>
      <w:szCs w:val="24"/>
    </w:rPr>
  </w:style>
  <w:style w:type="character" w:customStyle="1" w:styleId="WW8Num61z0">
    <w:name w:val="WW8Num61z0"/>
    <w:rsid w:val="008F2EE0"/>
    <w:rPr>
      <w:sz w:val="24"/>
      <w:szCs w:val="24"/>
    </w:rPr>
  </w:style>
  <w:style w:type="character" w:customStyle="1" w:styleId="WW8Num63z0">
    <w:name w:val="WW8Num63z0"/>
    <w:rsid w:val="008F2EE0"/>
    <w:rPr>
      <w:sz w:val="24"/>
      <w:szCs w:val="24"/>
    </w:rPr>
  </w:style>
  <w:style w:type="character" w:customStyle="1" w:styleId="WW8Num65z0">
    <w:name w:val="WW8Num65z0"/>
    <w:rsid w:val="008F2EE0"/>
    <w:rPr>
      <w:sz w:val="24"/>
      <w:szCs w:val="24"/>
    </w:rPr>
  </w:style>
  <w:style w:type="character" w:customStyle="1" w:styleId="WW8Num69z0">
    <w:name w:val="WW8Num69z0"/>
    <w:rsid w:val="008F2EE0"/>
    <w:rPr>
      <w:sz w:val="24"/>
      <w:szCs w:val="24"/>
    </w:rPr>
  </w:style>
  <w:style w:type="character" w:customStyle="1" w:styleId="WW8Num71z0">
    <w:name w:val="WW8Num71z0"/>
    <w:rsid w:val="008F2EE0"/>
    <w:rPr>
      <w:rFonts w:ascii="Symbol" w:hAnsi="Symbol" w:cs="Symbol"/>
    </w:rPr>
  </w:style>
  <w:style w:type="character" w:customStyle="1" w:styleId="WW8Num71z1">
    <w:name w:val="WW8Num71z1"/>
    <w:rsid w:val="008F2EE0"/>
    <w:rPr>
      <w:rFonts w:ascii="Courier New" w:hAnsi="Courier New" w:cs="Courier New"/>
    </w:rPr>
  </w:style>
  <w:style w:type="character" w:customStyle="1" w:styleId="WW8Num71z2">
    <w:name w:val="WW8Num71z2"/>
    <w:rsid w:val="008F2EE0"/>
    <w:rPr>
      <w:rFonts w:ascii="Wingdings" w:hAnsi="Wingdings" w:cs="Wingdings"/>
    </w:rPr>
  </w:style>
  <w:style w:type="character" w:customStyle="1" w:styleId="WW8Num74z0">
    <w:name w:val="WW8Num74z0"/>
    <w:rsid w:val="008F2EE0"/>
    <w:rPr>
      <w:sz w:val="24"/>
      <w:szCs w:val="24"/>
    </w:rPr>
  </w:style>
  <w:style w:type="character" w:customStyle="1" w:styleId="WW8Num85z0">
    <w:name w:val="WW8Num85z0"/>
    <w:rsid w:val="008F2EE0"/>
    <w:rPr>
      <w:b w:val="0"/>
    </w:rPr>
  </w:style>
  <w:style w:type="character" w:customStyle="1" w:styleId="WW8Num86z0">
    <w:name w:val="WW8Num86z0"/>
    <w:rsid w:val="008F2EE0"/>
    <w:rPr>
      <w:b w:val="0"/>
    </w:rPr>
  </w:style>
  <w:style w:type="character" w:customStyle="1" w:styleId="WW8Num88z0">
    <w:name w:val="WW8Num88z0"/>
    <w:rsid w:val="008F2EE0"/>
    <w:rPr>
      <w:rFonts w:eastAsia="Times New Roman" w:cs="Times New Roman"/>
    </w:rPr>
  </w:style>
  <w:style w:type="character" w:customStyle="1" w:styleId="WW8Num98z0">
    <w:name w:val="WW8Num98z0"/>
    <w:rsid w:val="008F2EE0"/>
    <w:rPr>
      <w:sz w:val="24"/>
    </w:rPr>
  </w:style>
  <w:style w:type="character" w:customStyle="1" w:styleId="WW8Num99z0">
    <w:name w:val="WW8Num99z0"/>
    <w:rsid w:val="008F2EE0"/>
    <w:rPr>
      <w:sz w:val="24"/>
    </w:rPr>
  </w:style>
  <w:style w:type="character" w:customStyle="1" w:styleId="WW8Num99z1">
    <w:name w:val="WW8Num99z1"/>
    <w:rsid w:val="008F2EE0"/>
    <w:rPr>
      <w:color w:val="00000A"/>
    </w:rPr>
  </w:style>
  <w:style w:type="character" w:customStyle="1" w:styleId="WW8Num99z2">
    <w:name w:val="WW8Num99z2"/>
    <w:rsid w:val="008F2EE0"/>
    <w:rPr>
      <w:rFonts w:ascii="Symbol" w:hAnsi="Symbol" w:cs="Symbol"/>
      <w:sz w:val="24"/>
    </w:rPr>
  </w:style>
  <w:style w:type="character" w:customStyle="1" w:styleId="WW8Num100z0">
    <w:name w:val="WW8Num100z0"/>
    <w:rsid w:val="008F2EE0"/>
    <w:rPr>
      <w:sz w:val="24"/>
    </w:rPr>
  </w:style>
  <w:style w:type="character" w:customStyle="1" w:styleId="WW8Num102z0">
    <w:name w:val="WW8Num102z0"/>
    <w:rsid w:val="008F2EE0"/>
    <w:rPr>
      <w:sz w:val="24"/>
    </w:rPr>
  </w:style>
  <w:style w:type="character" w:customStyle="1" w:styleId="WW8Num102z1">
    <w:name w:val="WW8Num102z1"/>
    <w:rsid w:val="008F2EE0"/>
    <w:rPr>
      <w:color w:val="00000A"/>
    </w:rPr>
  </w:style>
  <w:style w:type="character" w:customStyle="1" w:styleId="WW8Num102z2">
    <w:name w:val="WW8Num102z2"/>
    <w:rsid w:val="008F2EE0"/>
    <w:rPr>
      <w:rFonts w:ascii="Symbol" w:hAnsi="Symbol" w:cs="Symbol"/>
      <w:sz w:val="24"/>
    </w:rPr>
  </w:style>
  <w:style w:type="character" w:customStyle="1" w:styleId="WW8Num103z0">
    <w:name w:val="WW8Num103z0"/>
    <w:rsid w:val="008F2EE0"/>
    <w:rPr>
      <w:sz w:val="24"/>
    </w:rPr>
  </w:style>
  <w:style w:type="character" w:customStyle="1" w:styleId="WW8Num105z0">
    <w:name w:val="WW8Num105z0"/>
    <w:rsid w:val="008F2EE0"/>
    <w:rPr>
      <w:color w:val="00000A"/>
    </w:rPr>
  </w:style>
  <w:style w:type="character" w:customStyle="1" w:styleId="WW8Num110z0">
    <w:name w:val="WW8Num110z0"/>
    <w:rsid w:val="008F2EE0"/>
    <w:rPr>
      <w:color w:val="00000A"/>
    </w:rPr>
  </w:style>
  <w:style w:type="character" w:customStyle="1" w:styleId="WW8Num114z0">
    <w:name w:val="WW8Num114z0"/>
    <w:rsid w:val="008F2EE0"/>
    <w:rPr>
      <w:b/>
      <w:i w:val="0"/>
      <w:sz w:val="24"/>
      <w:szCs w:val="24"/>
    </w:rPr>
  </w:style>
  <w:style w:type="character" w:customStyle="1" w:styleId="WW8Num115z0">
    <w:name w:val="WW8Num115z0"/>
    <w:rsid w:val="008F2EE0"/>
    <w:rPr>
      <w:b/>
      <w:i w:val="0"/>
      <w:sz w:val="24"/>
      <w:szCs w:val="24"/>
    </w:rPr>
  </w:style>
  <w:style w:type="character" w:customStyle="1" w:styleId="WW8Num117z0">
    <w:name w:val="WW8Num117z0"/>
    <w:rsid w:val="008F2EE0"/>
    <w:rPr>
      <w:b w:val="0"/>
    </w:rPr>
  </w:style>
  <w:style w:type="character" w:customStyle="1" w:styleId="WW8Num118z0">
    <w:name w:val="WW8Num118z0"/>
    <w:rsid w:val="008F2EE0"/>
    <w:rPr>
      <w:b w:val="0"/>
    </w:rPr>
  </w:style>
  <w:style w:type="character" w:customStyle="1" w:styleId="WW8Num122z0">
    <w:name w:val="WW8Num122z0"/>
    <w:rsid w:val="008F2EE0"/>
    <w:rPr>
      <w:b w:val="0"/>
    </w:rPr>
  </w:style>
  <w:style w:type="character" w:customStyle="1" w:styleId="WW8Num122z1">
    <w:name w:val="WW8Num122z1"/>
    <w:rsid w:val="008F2EE0"/>
    <w:rPr>
      <w:b w:val="0"/>
      <w:sz w:val="24"/>
    </w:rPr>
  </w:style>
  <w:style w:type="character" w:customStyle="1" w:styleId="WW8Num122z2">
    <w:name w:val="WW8Num122z2"/>
    <w:rsid w:val="008F2EE0"/>
    <w:rPr>
      <w:b/>
    </w:rPr>
  </w:style>
  <w:style w:type="character" w:customStyle="1" w:styleId="WW8Num123z0">
    <w:name w:val="WW8Num123z0"/>
    <w:rsid w:val="008F2EE0"/>
    <w:rPr>
      <w:b w:val="0"/>
      <w:sz w:val="24"/>
      <w:szCs w:val="24"/>
    </w:rPr>
  </w:style>
  <w:style w:type="character" w:customStyle="1" w:styleId="WW8Num124z0">
    <w:name w:val="WW8Num124z0"/>
    <w:rsid w:val="008F2EE0"/>
    <w:rPr>
      <w:color w:val="00000A"/>
      <w:sz w:val="24"/>
      <w:szCs w:val="24"/>
    </w:rPr>
  </w:style>
  <w:style w:type="character" w:customStyle="1" w:styleId="WW8Num124z1">
    <w:name w:val="WW8Num124z1"/>
    <w:rsid w:val="008F2EE0"/>
    <w:rPr>
      <w:sz w:val="24"/>
      <w:szCs w:val="24"/>
    </w:rPr>
  </w:style>
  <w:style w:type="character" w:customStyle="1" w:styleId="WW8Num125z0">
    <w:name w:val="WW8Num125z0"/>
    <w:rsid w:val="008F2EE0"/>
    <w:rPr>
      <w:sz w:val="24"/>
      <w:szCs w:val="24"/>
    </w:rPr>
  </w:style>
  <w:style w:type="character" w:customStyle="1" w:styleId="WW8Num129z0">
    <w:name w:val="WW8Num129z0"/>
    <w:rsid w:val="008F2EE0"/>
    <w:rPr>
      <w:b w:val="0"/>
      <w:u w:val="none"/>
    </w:rPr>
  </w:style>
  <w:style w:type="character" w:customStyle="1" w:styleId="WW8Num131z0">
    <w:name w:val="WW8Num131z0"/>
    <w:rsid w:val="008F2EE0"/>
    <w:rPr>
      <w:b w:val="0"/>
      <w:u w:val="none"/>
    </w:rPr>
  </w:style>
  <w:style w:type="character" w:customStyle="1" w:styleId="WW8Num133z0">
    <w:name w:val="WW8Num133z0"/>
    <w:rsid w:val="008F2EE0"/>
    <w:rPr>
      <w:b w:val="0"/>
      <w:u w:val="none"/>
    </w:rPr>
  </w:style>
  <w:style w:type="character" w:customStyle="1" w:styleId="WW8Num135z0">
    <w:name w:val="WW8Num135z0"/>
    <w:rsid w:val="008F2EE0"/>
    <w:rPr>
      <w:sz w:val="24"/>
      <w:szCs w:val="24"/>
    </w:rPr>
  </w:style>
  <w:style w:type="character" w:customStyle="1" w:styleId="WW8Num137z0">
    <w:name w:val="WW8Num137z0"/>
    <w:rsid w:val="008F2EE0"/>
    <w:rPr>
      <w:b w:val="0"/>
      <w:u w:val="none"/>
    </w:rPr>
  </w:style>
  <w:style w:type="character" w:customStyle="1" w:styleId="WW8Num138z0">
    <w:name w:val="WW8Num138z0"/>
    <w:rsid w:val="008F2EE0"/>
    <w:rPr>
      <w:u w:val="none"/>
    </w:rPr>
  </w:style>
  <w:style w:type="character" w:customStyle="1" w:styleId="WW8Num139z1">
    <w:name w:val="WW8Num139z1"/>
    <w:rsid w:val="008F2EE0"/>
    <w:rPr>
      <w:b w:val="0"/>
      <w:i w:val="0"/>
    </w:rPr>
  </w:style>
  <w:style w:type="character" w:customStyle="1" w:styleId="WW8Num140z0">
    <w:name w:val="WW8Num140z0"/>
    <w:rsid w:val="008F2EE0"/>
    <w:rPr>
      <w:b w:val="0"/>
      <w:u w:val="none"/>
    </w:rPr>
  </w:style>
  <w:style w:type="character" w:customStyle="1" w:styleId="WW8Num141z0">
    <w:name w:val="WW8Num141z0"/>
    <w:rsid w:val="008F2EE0"/>
    <w:rPr>
      <w:u w:val="none"/>
    </w:rPr>
  </w:style>
  <w:style w:type="character" w:customStyle="1" w:styleId="WW8Num142z0">
    <w:name w:val="WW8Num142z0"/>
    <w:rsid w:val="008F2EE0"/>
    <w:rPr>
      <w:b w:val="0"/>
      <w:u w:val="none"/>
    </w:rPr>
  </w:style>
  <w:style w:type="character" w:customStyle="1" w:styleId="WW8Num144z0">
    <w:name w:val="WW8Num144z0"/>
    <w:rsid w:val="008F2EE0"/>
    <w:rPr>
      <w:b w:val="0"/>
      <w:u w:val="none"/>
    </w:rPr>
  </w:style>
  <w:style w:type="character" w:customStyle="1" w:styleId="WW8Num145z0">
    <w:name w:val="WW8Num145z0"/>
    <w:rsid w:val="008F2EE0"/>
    <w:rPr>
      <w:b w:val="0"/>
      <w:sz w:val="24"/>
      <w:szCs w:val="24"/>
    </w:rPr>
  </w:style>
  <w:style w:type="character" w:customStyle="1" w:styleId="WW8Num145z1">
    <w:name w:val="WW8Num145z1"/>
    <w:rsid w:val="008F2EE0"/>
    <w:rPr>
      <w:b/>
      <w:i/>
      <w:sz w:val="28"/>
    </w:rPr>
  </w:style>
  <w:style w:type="character" w:customStyle="1" w:styleId="WW8Num146z0">
    <w:name w:val="WW8Num146z0"/>
    <w:rsid w:val="008F2EE0"/>
    <w:rPr>
      <w:sz w:val="24"/>
      <w:szCs w:val="24"/>
    </w:rPr>
  </w:style>
  <w:style w:type="character" w:customStyle="1" w:styleId="WW8Num147z0">
    <w:name w:val="WW8Num147z0"/>
    <w:rsid w:val="008F2EE0"/>
    <w:rPr>
      <w:sz w:val="24"/>
      <w:szCs w:val="24"/>
    </w:rPr>
  </w:style>
  <w:style w:type="character" w:customStyle="1" w:styleId="WW8Num149z0">
    <w:name w:val="WW8Num149z0"/>
    <w:rsid w:val="008F2EE0"/>
    <w:rPr>
      <w:sz w:val="24"/>
      <w:szCs w:val="24"/>
    </w:rPr>
  </w:style>
  <w:style w:type="character" w:customStyle="1" w:styleId="WW8Num150z0">
    <w:name w:val="WW8Num150z0"/>
    <w:rsid w:val="008F2EE0"/>
    <w:rPr>
      <w:sz w:val="24"/>
      <w:szCs w:val="24"/>
    </w:rPr>
  </w:style>
  <w:style w:type="character" w:customStyle="1" w:styleId="WW8Num151z0">
    <w:name w:val="WW8Num151z0"/>
    <w:rsid w:val="008F2EE0"/>
    <w:rPr>
      <w:sz w:val="24"/>
      <w:szCs w:val="24"/>
    </w:rPr>
  </w:style>
  <w:style w:type="character" w:customStyle="1" w:styleId="WW8Num154z0">
    <w:name w:val="WW8Num154z0"/>
    <w:rsid w:val="008F2EE0"/>
    <w:rPr>
      <w:sz w:val="24"/>
      <w:szCs w:val="24"/>
    </w:rPr>
  </w:style>
  <w:style w:type="character" w:customStyle="1" w:styleId="WW8Num155z0">
    <w:name w:val="WW8Num155z0"/>
    <w:rsid w:val="008F2EE0"/>
    <w:rPr>
      <w:sz w:val="24"/>
      <w:szCs w:val="24"/>
    </w:rPr>
  </w:style>
  <w:style w:type="character" w:customStyle="1" w:styleId="WW8Num162z0">
    <w:name w:val="WW8Num162z0"/>
    <w:rsid w:val="008F2EE0"/>
    <w:rPr>
      <w:sz w:val="24"/>
      <w:szCs w:val="24"/>
    </w:rPr>
  </w:style>
  <w:style w:type="character" w:customStyle="1" w:styleId="WW8Num163z0">
    <w:name w:val="WW8Num163z0"/>
    <w:rsid w:val="008F2EE0"/>
    <w:rPr>
      <w:b w:val="0"/>
      <w:sz w:val="24"/>
      <w:szCs w:val="24"/>
    </w:rPr>
  </w:style>
  <w:style w:type="character" w:customStyle="1" w:styleId="WW8Num164z0">
    <w:name w:val="WW8Num164z0"/>
    <w:rsid w:val="008F2EE0"/>
    <w:rPr>
      <w:sz w:val="24"/>
      <w:szCs w:val="24"/>
    </w:rPr>
  </w:style>
  <w:style w:type="character" w:customStyle="1" w:styleId="WW8Num165z0">
    <w:name w:val="WW8Num165z0"/>
    <w:rsid w:val="008F2EE0"/>
    <w:rPr>
      <w:sz w:val="24"/>
      <w:szCs w:val="24"/>
    </w:rPr>
  </w:style>
  <w:style w:type="character" w:customStyle="1" w:styleId="WW8Num166z0">
    <w:name w:val="WW8Num166z0"/>
    <w:rsid w:val="008F2EE0"/>
    <w:rPr>
      <w:b w:val="0"/>
    </w:rPr>
  </w:style>
  <w:style w:type="character" w:customStyle="1" w:styleId="WW8Num167z0">
    <w:name w:val="WW8Num167z0"/>
    <w:rsid w:val="008F2EE0"/>
    <w:rPr>
      <w:b w:val="0"/>
    </w:rPr>
  </w:style>
  <w:style w:type="character" w:customStyle="1" w:styleId="WW8Num176z0">
    <w:name w:val="WW8Num176z0"/>
    <w:rsid w:val="008F2EE0"/>
    <w:rPr>
      <w:b w:val="0"/>
    </w:rPr>
  </w:style>
  <w:style w:type="character" w:customStyle="1" w:styleId="WW8Num178z0">
    <w:name w:val="WW8Num178z0"/>
    <w:rsid w:val="008F2EE0"/>
    <w:rPr>
      <w:b w:val="0"/>
    </w:rPr>
  </w:style>
  <w:style w:type="character" w:customStyle="1" w:styleId="WW8Num179z0">
    <w:name w:val="WW8Num179z0"/>
    <w:rsid w:val="008F2EE0"/>
    <w:rPr>
      <w:b w:val="0"/>
      <w:sz w:val="24"/>
      <w:szCs w:val="24"/>
    </w:rPr>
  </w:style>
  <w:style w:type="character" w:customStyle="1" w:styleId="WW8Num180z0">
    <w:name w:val="WW8Num180z0"/>
    <w:rsid w:val="008F2EE0"/>
    <w:rPr>
      <w:sz w:val="24"/>
      <w:szCs w:val="24"/>
    </w:rPr>
  </w:style>
  <w:style w:type="character" w:customStyle="1" w:styleId="WW8Num182z0">
    <w:name w:val="WW8Num182z0"/>
    <w:rsid w:val="008F2EE0"/>
    <w:rPr>
      <w:sz w:val="24"/>
      <w:szCs w:val="24"/>
    </w:rPr>
  </w:style>
  <w:style w:type="character" w:customStyle="1" w:styleId="WW8Num183z0">
    <w:name w:val="WW8Num183z0"/>
    <w:rsid w:val="008F2EE0"/>
    <w:rPr>
      <w:sz w:val="24"/>
      <w:szCs w:val="24"/>
    </w:rPr>
  </w:style>
  <w:style w:type="character" w:customStyle="1" w:styleId="WW8Num186z0">
    <w:name w:val="WW8Num186z0"/>
    <w:rsid w:val="008F2EE0"/>
    <w:rPr>
      <w:sz w:val="24"/>
      <w:szCs w:val="24"/>
    </w:rPr>
  </w:style>
  <w:style w:type="character" w:customStyle="1" w:styleId="WW8Num187z0">
    <w:name w:val="WW8Num187z0"/>
    <w:rsid w:val="008F2EE0"/>
    <w:rPr>
      <w:sz w:val="24"/>
      <w:szCs w:val="24"/>
    </w:rPr>
  </w:style>
  <w:style w:type="character" w:customStyle="1" w:styleId="WW8Num189z0">
    <w:name w:val="WW8Num189z0"/>
    <w:rsid w:val="008F2EE0"/>
    <w:rPr>
      <w:sz w:val="24"/>
      <w:szCs w:val="24"/>
    </w:rPr>
  </w:style>
  <w:style w:type="character" w:customStyle="1" w:styleId="WW8Num190z0">
    <w:name w:val="WW8Num190z0"/>
    <w:rsid w:val="008F2EE0"/>
    <w:rPr>
      <w:b w:val="0"/>
    </w:rPr>
  </w:style>
  <w:style w:type="character" w:customStyle="1" w:styleId="WW8Num192z0">
    <w:name w:val="WW8Num192z0"/>
    <w:rsid w:val="008F2EE0"/>
    <w:rPr>
      <w:rFonts w:eastAsia="Times New Roman" w:cs="Times New Roman"/>
    </w:rPr>
  </w:style>
  <w:style w:type="character" w:customStyle="1" w:styleId="WW8Num195z0">
    <w:name w:val="WW8Num195z0"/>
    <w:rsid w:val="008F2EE0"/>
    <w:rPr>
      <w:sz w:val="24"/>
      <w:szCs w:val="24"/>
    </w:rPr>
  </w:style>
  <w:style w:type="character" w:customStyle="1" w:styleId="WW8Num197z0">
    <w:name w:val="WW8Num197z0"/>
    <w:rsid w:val="008F2EE0"/>
    <w:rPr>
      <w:sz w:val="24"/>
      <w:szCs w:val="24"/>
    </w:rPr>
  </w:style>
  <w:style w:type="character" w:customStyle="1" w:styleId="WW8Num205z0">
    <w:name w:val="WW8Num205z0"/>
    <w:rsid w:val="008F2EE0"/>
    <w:rPr>
      <w:sz w:val="24"/>
      <w:szCs w:val="24"/>
    </w:rPr>
  </w:style>
  <w:style w:type="character" w:customStyle="1" w:styleId="Domylnaczcionkaakapitu1">
    <w:name w:val="Domyślna czcionka akapitu1"/>
    <w:rsid w:val="008F2EE0"/>
  </w:style>
  <w:style w:type="character" w:customStyle="1" w:styleId="TekstpodstawowyZnak">
    <w:name w:val="Tekst podstawowy Znak"/>
    <w:rsid w:val="008F2EE0"/>
    <w:rPr>
      <w:b/>
      <w:bCs/>
      <w:sz w:val="24"/>
      <w:lang w:val="pl-PL" w:eastAsia="ar-SA" w:bidi="ar-SA"/>
    </w:rPr>
  </w:style>
  <w:style w:type="character" w:styleId="Hipercze">
    <w:name w:val="Hyperlink"/>
    <w:rsid w:val="008F2EE0"/>
    <w:rPr>
      <w:color w:val="0000FF"/>
      <w:u w:val="single"/>
    </w:rPr>
  </w:style>
  <w:style w:type="character" w:customStyle="1" w:styleId="Numerstrony1">
    <w:name w:val="Numer strony1"/>
    <w:basedOn w:val="Domylnaczcionkaakapitu1"/>
    <w:rsid w:val="008F2EE0"/>
  </w:style>
  <w:style w:type="character" w:customStyle="1" w:styleId="Tekstpodstawowy2Znak">
    <w:name w:val="Tekst podstawowy 2 Znak"/>
    <w:rsid w:val="008F2EE0"/>
    <w:rPr>
      <w:b/>
      <w:bCs/>
      <w:sz w:val="26"/>
    </w:rPr>
  </w:style>
  <w:style w:type="character" w:customStyle="1" w:styleId="StopkaZnak">
    <w:name w:val="Stopka Znak"/>
    <w:basedOn w:val="Domylnaczcionkaakapitu1"/>
    <w:rsid w:val="008F2EE0"/>
  </w:style>
  <w:style w:type="character" w:customStyle="1" w:styleId="TekstprzypisudolnegoZnak">
    <w:name w:val="Tekst przypisu dolnego Znak"/>
    <w:basedOn w:val="Domylnaczcionkaakapitu1"/>
    <w:link w:val="Tekstprzypisudolnego"/>
    <w:rsid w:val="008F2EE0"/>
  </w:style>
  <w:style w:type="character" w:customStyle="1" w:styleId="Tekstpodstawowy3Znak">
    <w:name w:val="Tekst podstawowy 3 Znak"/>
    <w:rsid w:val="008F2EE0"/>
    <w:rPr>
      <w:sz w:val="24"/>
    </w:rPr>
  </w:style>
  <w:style w:type="character" w:customStyle="1" w:styleId="FontStyle51">
    <w:name w:val="Font Style51"/>
    <w:basedOn w:val="Domylnaczcionkaakapitu1"/>
    <w:rsid w:val="008F2EE0"/>
  </w:style>
  <w:style w:type="character" w:customStyle="1" w:styleId="FontStyle49">
    <w:name w:val="Font Style49"/>
    <w:basedOn w:val="Domylnaczcionkaakapitu1"/>
    <w:rsid w:val="008F2EE0"/>
  </w:style>
  <w:style w:type="character" w:customStyle="1" w:styleId="Nagwek4Znak">
    <w:name w:val="Nagłówek 4 Znak"/>
    <w:rsid w:val="008F2EE0"/>
    <w:rPr>
      <w:b/>
      <w:bCs/>
      <w:sz w:val="28"/>
      <w:szCs w:val="28"/>
    </w:rPr>
  </w:style>
  <w:style w:type="character" w:customStyle="1" w:styleId="ZwykytekstZnak">
    <w:name w:val="Zwykły tekst Znak"/>
    <w:link w:val="Zwykytekst"/>
    <w:rsid w:val="008F2EE0"/>
    <w:rPr>
      <w:rFonts w:ascii="Courier New" w:hAnsi="Courier New" w:cs="Courier New"/>
    </w:rPr>
  </w:style>
  <w:style w:type="character" w:customStyle="1" w:styleId="st">
    <w:name w:val="st"/>
    <w:basedOn w:val="Domylnaczcionkaakapitu1"/>
    <w:rsid w:val="008F2EE0"/>
  </w:style>
  <w:style w:type="character" w:customStyle="1" w:styleId="Uwydatnienie1">
    <w:name w:val="Uwydatnienie1"/>
    <w:rsid w:val="008F2EE0"/>
    <w:rPr>
      <w:i/>
      <w:iCs/>
    </w:rPr>
  </w:style>
  <w:style w:type="character" w:customStyle="1" w:styleId="Nagwek1Znak">
    <w:name w:val="Nagłówek 1 Znak"/>
    <w:rsid w:val="008F2EE0"/>
    <w:rPr>
      <w:rFonts w:ascii="Arial" w:hAnsi="Arial" w:cs="Arial"/>
      <w:b/>
      <w:bCs/>
      <w:kern w:val="1"/>
      <w:sz w:val="32"/>
      <w:szCs w:val="32"/>
    </w:rPr>
  </w:style>
  <w:style w:type="character" w:customStyle="1" w:styleId="Nagwek6Znak">
    <w:name w:val="Nagłówek 6 Znak"/>
    <w:rsid w:val="008F2EE0"/>
    <w:rPr>
      <w:b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1"/>
    <w:rsid w:val="008F2EE0"/>
  </w:style>
  <w:style w:type="character" w:customStyle="1" w:styleId="Nagwek2Znak">
    <w:name w:val="Nagłówek 2 Znak"/>
    <w:rsid w:val="008F2EE0"/>
    <w:rPr>
      <w:b/>
      <w:bCs/>
      <w:sz w:val="26"/>
    </w:rPr>
  </w:style>
  <w:style w:type="character" w:customStyle="1" w:styleId="Nagwek9Znak">
    <w:name w:val="Nagłówek 9 Znak"/>
    <w:rsid w:val="008F2EE0"/>
    <w:rPr>
      <w:bCs/>
      <w:i/>
      <w:iCs/>
    </w:rPr>
  </w:style>
  <w:style w:type="character" w:customStyle="1" w:styleId="apple-converted-space">
    <w:name w:val="apple-converted-space"/>
    <w:rsid w:val="008F2EE0"/>
  </w:style>
  <w:style w:type="character" w:customStyle="1" w:styleId="FontStyle59">
    <w:name w:val="Font Style59"/>
    <w:rsid w:val="008F2EE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8F2EE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dymkaZnak">
    <w:name w:val="Tekst dymka Znak"/>
    <w:uiPriority w:val="99"/>
    <w:rsid w:val="008F2EE0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F2EE0"/>
    <w:rPr>
      <w:sz w:val="24"/>
    </w:rPr>
  </w:style>
  <w:style w:type="character" w:customStyle="1" w:styleId="ListLabel2">
    <w:name w:val="ListLabel 2"/>
    <w:rsid w:val="008F2EE0"/>
    <w:rPr>
      <w:b w:val="0"/>
      <w:sz w:val="24"/>
      <w:szCs w:val="24"/>
    </w:rPr>
  </w:style>
  <w:style w:type="character" w:customStyle="1" w:styleId="ListLabel3">
    <w:name w:val="ListLabel 3"/>
    <w:rsid w:val="008F2EE0"/>
    <w:rPr>
      <w:b/>
      <w:i/>
      <w:sz w:val="28"/>
    </w:rPr>
  </w:style>
  <w:style w:type="character" w:customStyle="1" w:styleId="ListLabel4">
    <w:name w:val="ListLabel 4"/>
    <w:rsid w:val="008F2EE0"/>
    <w:rPr>
      <w:b w:val="0"/>
      <w:u w:val="none"/>
    </w:rPr>
  </w:style>
  <w:style w:type="character" w:customStyle="1" w:styleId="ListLabel5">
    <w:name w:val="ListLabel 5"/>
    <w:rsid w:val="008F2EE0"/>
    <w:rPr>
      <w:sz w:val="24"/>
      <w:szCs w:val="24"/>
    </w:rPr>
  </w:style>
  <w:style w:type="character" w:customStyle="1" w:styleId="ListLabel6">
    <w:name w:val="ListLabel 6"/>
    <w:rsid w:val="008F2EE0"/>
    <w:rPr>
      <w:b w:val="0"/>
      <w:i w:val="0"/>
    </w:rPr>
  </w:style>
  <w:style w:type="character" w:customStyle="1" w:styleId="ListLabel7">
    <w:name w:val="ListLabel 7"/>
    <w:rsid w:val="008F2EE0"/>
    <w:rPr>
      <w:u w:val="none"/>
    </w:rPr>
  </w:style>
  <w:style w:type="character" w:customStyle="1" w:styleId="ListLabel8">
    <w:name w:val="ListLabel 8"/>
    <w:rsid w:val="008F2EE0"/>
    <w:rPr>
      <w:b/>
      <w:i w:val="0"/>
      <w:sz w:val="24"/>
      <w:szCs w:val="24"/>
    </w:rPr>
  </w:style>
  <w:style w:type="character" w:customStyle="1" w:styleId="ListLabel9">
    <w:name w:val="ListLabel 9"/>
    <w:rsid w:val="008F2EE0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8F2EE0"/>
    <w:rPr>
      <w:rFonts w:cs="Courier New"/>
    </w:rPr>
  </w:style>
  <w:style w:type="character" w:customStyle="1" w:styleId="ListLabel11">
    <w:name w:val="ListLabel 11"/>
    <w:rsid w:val="008F2EE0"/>
    <w:rPr>
      <w:b w:val="0"/>
      <w:i w:val="0"/>
      <w:sz w:val="24"/>
    </w:rPr>
  </w:style>
  <w:style w:type="character" w:customStyle="1" w:styleId="ListLabel12">
    <w:name w:val="ListLabel 12"/>
    <w:rsid w:val="008F2EE0"/>
    <w:rPr>
      <w:b w:val="0"/>
    </w:rPr>
  </w:style>
  <w:style w:type="character" w:customStyle="1" w:styleId="ListLabel13">
    <w:name w:val="ListLabel 13"/>
    <w:rsid w:val="008F2EE0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8F2EE0"/>
    <w:rPr>
      <w:b w:val="0"/>
      <w:sz w:val="24"/>
    </w:rPr>
  </w:style>
  <w:style w:type="character" w:customStyle="1" w:styleId="ListLabel15">
    <w:name w:val="ListLabel 15"/>
    <w:rsid w:val="008F2EE0"/>
    <w:rPr>
      <w:b/>
    </w:rPr>
  </w:style>
  <w:style w:type="character" w:customStyle="1" w:styleId="ListLabel16">
    <w:name w:val="ListLabel 16"/>
    <w:rsid w:val="008F2EE0"/>
    <w:rPr>
      <w:color w:val="00000A"/>
      <w:sz w:val="24"/>
      <w:szCs w:val="24"/>
    </w:rPr>
  </w:style>
  <w:style w:type="character" w:customStyle="1" w:styleId="ListLabel17">
    <w:name w:val="ListLabel 17"/>
    <w:rsid w:val="008F2EE0"/>
    <w:rPr>
      <w:color w:val="00000A"/>
    </w:rPr>
  </w:style>
  <w:style w:type="character" w:customStyle="1" w:styleId="ListLabel18">
    <w:name w:val="ListLabel 18"/>
    <w:rsid w:val="008F2EE0"/>
    <w:rPr>
      <w:rFonts w:eastAsia="Times New Roman" w:cs="Times New Roman"/>
    </w:rPr>
  </w:style>
  <w:style w:type="character" w:customStyle="1" w:styleId="ListLabel19">
    <w:name w:val="ListLabel 19"/>
    <w:rsid w:val="008F2EE0"/>
    <w:rPr>
      <w:sz w:val="24"/>
      <w:szCs w:val="24"/>
      <w:u w:val="none"/>
    </w:rPr>
  </w:style>
  <w:style w:type="character" w:customStyle="1" w:styleId="WWCharLFO1LVL1">
    <w:name w:val="WW_CharLFO1LVL1"/>
    <w:rsid w:val="008F2EE0"/>
    <w:rPr>
      <w:sz w:val="24"/>
    </w:rPr>
  </w:style>
  <w:style w:type="character" w:customStyle="1" w:styleId="WWCharLFO2LVL1">
    <w:name w:val="WW_CharLFO2LVL1"/>
    <w:rsid w:val="008F2EE0"/>
    <w:rPr>
      <w:b w:val="0"/>
      <w:sz w:val="24"/>
      <w:szCs w:val="24"/>
    </w:rPr>
  </w:style>
  <w:style w:type="character" w:customStyle="1" w:styleId="WWCharLFO2LVL2">
    <w:name w:val="WW_CharLFO2LVL2"/>
    <w:rsid w:val="008F2EE0"/>
    <w:rPr>
      <w:b/>
      <w:i/>
      <w:sz w:val="28"/>
    </w:rPr>
  </w:style>
  <w:style w:type="character" w:customStyle="1" w:styleId="WWCharLFO3LVL1">
    <w:name w:val="WW_CharLFO3LVL1"/>
    <w:rsid w:val="008F2EE0"/>
    <w:rPr>
      <w:b w:val="0"/>
      <w:u w:val="none"/>
    </w:rPr>
  </w:style>
  <w:style w:type="character" w:customStyle="1" w:styleId="WWCharLFO4LVL1">
    <w:name w:val="WW_CharLFO4LVL1"/>
    <w:rsid w:val="008F2EE0"/>
    <w:rPr>
      <w:sz w:val="24"/>
      <w:szCs w:val="24"/>
    </w:rPr>
  </w:style>
  <w:style w:type="character" w:customStyle="1" w:styleId="WWCharLFO5LVL2">
    <w:name w:val="WW_CharLFO5LVL2"/>
    <w:rsid w:val="008F2EE0"/>
    <w:rPr>
      <w:b w:val="0"/>
      <w:i w:val="0"/>
    </w:rPr>
  </w:style>
  <w:style w:type="character" w:customStyle="1" w:styleId="WWCharLFO7LVL1">
    <w:name w:val="WW_CharLFO7LVL1"/>
    <w:rsid w:val="008F2EE0"/>
    <w:rPr>
      <w:u w:val="none"/>
    </w:rPr>
  </w:style>
  <w:style w:type="character" w:customStyle="1" w:styleId="WWCharLFO9LVL1">
    <w:name w:val="WW_CharLFO9LVL1"/>
    <w:rsid w:val="008F2EE0"/>
    <w:rPr>
      <w:u w:val="none"/>
    </w:rPr>
  </w:style>
  <w:style w:type="character" w:customStyle="1" w:styleId="WWCharLFO11LVL1">
    <w:name w:val="WW_CharLFO11LVL1"/>
    <w:rsid w:val="008F2EE0"/>
    <w:rPr>
      <w:b/>
      <w:i w:val="0"/>
      <w:sz w:val="24"/>
      <w:szCs w:val="24"/>
    </w:rPr>
  </w:style>
  <w:style w:type="character" w:customStyle="1" w:styleId="WWCharLFO14LVL1">
    <w:name w:val="WW_CharLFO14LVL1"/>
    <w:rsid w:val="008F2EE0"/>
    <w:rPr>
      <w:sz w:val="24"/>
      <w:szCs w:val="24"/>
    </w:rPr>
  </w:style>
  <w:style w:type="character" w:customStyle="1" w:styleId="WWCharLFO15LVL1">
    <w:name w:val="WW_CharLFO15LVL1"/>
    <w:rsid w:val="008F2EE0"/>
    <w:rPr>
      <w:b w:val="0"/>
      <w:sz w:val="24"/>
      <w:szCs w:val="24"/>
    </w:rPr>
  </w:style>
  <w:style w:type="character" w:customStyle="1" w:styleId="WWCharLFO16LVL1">
    <w:name w:val="WW_CharLFO16LVL1"/>
    <w:rsid w:val="008F2EE0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8F2EE0"/>
    <w:rPr>
      <w:sz w:val="24"/>
      <w:szCs w:val="24"/>
    </w:rPr>
  </w:style>
  <w:style w:type="character" w:customStyle="1" w:styleId="WWCharLFO18LVL1">
    <w:name w:val="WW_CharLFO18LVL1"/>
    <w:rsid w:val="008F2EE0"/>
    <w:rPr>
      <w:sz w:val="24"/>
      <w:szCs w:val="24"/>
    </w:rPr>
  </w:style>
  <w:style w:type="character" w:customStyle="1" w:styleId="WWCharLFO19LVL1">
    <w:name w:val="WW_CharLFO19LVL1"/>
    <w:rsid w:val="008F2EE0"/>
    <w:rPr>
      <w:sz w:val="24"/>
      <w:szCs w:val="24"/>
    </w:rPr>
  </w:style>
  <w:style w:type="character" w:customStyle="1" w:styleId="WWCharLFO20LVL1">
    <w:name w:val="WW_CharLFO20LVL1"/>
    <w:rsid w:val="008F2EE0"/>
    <w:rPr>
      <w:sz w:val="24"/>
      <w:szCs w:val="24"/>
    </w:rPr>
  </w:style>
  <w:style w:type="character" w:customStyle="1" w:styleId="WWCharLFO20LVL2">
    <w:name w:val="WW_CharLFO20LVL2"/>
    <w:rsid w:val="008F2EE0"/>
    <w:rPr>
      <w:sz w:val="24"/>
      <w:szCs w:val="24"/>
    </w:rPr>
  </w:style>
  <w:style w:type="character" w:customStyle="1" w:styleId="WWCharLFO21LVL1">
    <w:name w:val="WW_CharLFO21LVL1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8F2EE0"/>
    <w:rPr>
      <w:rFonts w:ascii="Courier New" w:hAnsi="Courier New" w:cs="Courier New"/>
    </w:rPr>
  </w:style>
  <w:style w:type="character" w:customStyle="1" w:styleId="WWCharLFO21LVL3">
    <w:name w:val="WW_CharLFO21LVL3"/>
    <w:rsid w:val="008F2EE0"/>
    <w:rPr>
      <w:rFonts w:ascii="Wingdings" w:hAnsi="Wingdings" w:cs="Wingdings"/>
    </w:rPr>
  </w:style>
  <w:style w:type="character" w:customStyle="1" w:styleId="WWCharLFO21LVL4">
    <w:name w:val="WW_CharLFO21LVL4"/>
    <w:rsid w:val="008F2EE0"/>
    <w:rPr>
      <w:rFonts w:ascii="Symbol" w:hAnsi="Symbol" w:cs="Symbol"/>
    </w:rPr>
  </w:style>
  <w:style w:type="character" w:customStyle="1" w:styleId="WWCharLFO21LVL5">
    <w:name w:val="WW_CharLFO21LVL5"/>
    <w:rsid w:val="008F2EE0"/>
    <w:rPr>
      <w:rFonts w:ascii="Courier New" w:hAnsi="Courier New" w:cs="Courier New"/>
    </w:rPr>
  </w:style>
  <w:style w:type="character" w:customStyle="1" w:styleId="WWCharLFO21LVL6">
    <w:name w:val="WW_CharLFO21LVL6"/>
    <w:rsid w:val="008F2EE0"/>
    <w:rPr>
      <w:rFonts w:ascii="Wingdings" w:hAnsi="Wingdings" w:cs="Wingdings"/>
    </w:rPr>
  </w:style>
  <w:style w:type="character" w:customStyle="1" w:styleId="WWCharLFO21LVL7">
    <w:name w:val="WW_CharLFO21LVL7"/>
    <w:rsid w:val="008F2EE0"/>
    <w:rPr>
      <w:rFonts w:ascii="Symbol" w:hAnsi="Symbol" w:cs="Symbol"/>
    </w:rPr>
  </w:style>
  <w:style w:type="character" w:customStyle="1" w:styleId="WWCharLFO21LVL8">
    <w:name w:val="WW_CharLFO21LVL8"/>
    <w:rsid w:val="008F2EE0"/>
    <w:rPr>
      <w:rFonts w:ascii="Courier New" w:hAnsi="Courier New" w:cs="Courier New"/>
    </w:rPr>
  </w:style>
  <w:style w:type="character" w:customStyle="1" w:styleId="WWCharLFO21LVL9">
    <w:name w:val="WW_CharLFO21LVL9"/>
    <w:rsid w:val="008F2EE0"/>
    <w:rPr>
      <w:rFonts w:ascii="Wingdings" w:hAnsi="Wingdings" w:cs="Wingdings"/>
    </w:rPr>
  </w:style>
  <w:style w:type="character" w:customStyle="1" w:styleId="WWCharLFO22LVL1">
    <w:name w:val="WW_CharLFO22LVL1"/>
    <w:rsid w:val="008F2EE0"/>
    <w:rPr>
      <w:b w:val="0"/>
      <w:sz w:val="24"/>
      <w:szCs w:val="24"/>
    </w:rPr>
  </w:style>
  <w:style w:type="character" w:customStyle="1" w:styleId="WWCharLFO23LVL1">
    <w:name w:val="WW_CharLFO23LVL1"/>
    <w:rsid w:val="008F2EE0"/>
    <w:rPr>
      <w:sz w:val="24"/>
      <w:szCs w:val="24"/>
    </w:rPr>
  </w:style>
  <w:style w:type="character" w:customStyle="1" w:styleId="WWCharLFO24LVL1">
    <w:name w:val="WW_CharLFO24LVL1"/>
    <w:rsid w:val="008F2EE0"/>
    <w:rPr>
      <w:sz w:val="24"/>
      <w:szCs w:val="24"/>
    </w:rPr>
  </w:style>
  <w:style w:type="character" w:customStyle="1" w:styleId="WWCharLFO25LVL1">
    <w:name w:val="WW_CharLFO25LVL1"/>
    <w:rsid w:val="008F2EE0"/>
    <w:rPr>
      <w:b w:val="0"/>
      <w:i w:val="0"/>
      <w:sz w:val="24"/>
    </w:rPr>
  </w:style>
  <w:style w:type="character" w:customStyle="1" w:styleId="WWCharLFO25LVL2">
    <w:name w:val="WW_CharLFO25LVL2"/>
    <w:rsid w:val="008F2EE0"/>
    <w:rPr>
      <w:b w:val="0"/>
    </w:rPr>
  </w:style>
  <w:style w:type="character" w:customStyle="1" w:styleId="WWCharLFO25LVL3">
    <w:name w:val="WW_CharLFO25LVL3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8F2EE0"/>
    <w:rPr>
      <w:b w:val="0"/>
    </w:rPr>
  </w:style>
  <w:style w:type="character" w:customStyle="1" w:styleId="WWCharLFO28LVL2">
    <w:name w:val="WW_CharLFO28LVL2"/>
    <w:rsid w:val="008F2EE0"/>
    <w:rPr>
      <w:b w:val="0"/>
      <w:sz w:val="24"/>
    </w:rPr>
  </w:style>
  <w:style w:type="character" w:customStyle="1" w:styleId="WWCharLFO28LVL3">
    <w:name w:val="WW_CharLFO28LVL3"/>
    <w:rsid w:val="008F2EE0"/>
    <w:rPr>
      <w:b/>
    </w:rPr>
  </w:style>
  <w:style w:type="character" w:customStyle="1" w:styleId="WWCharLFO30LVL1">
    <w:name w:val="WW_CharLFO30LVL1"/>
    <w:rsid w:val="008F2EE0"/>
    <w:rPr>
      <w:b w:val="0"/>
    </w:rPr>
  </w:style>
  <w:style w:type="character" w:customStyle="1" w:styleId="WWCharLFO34LVL1">
    <w:name w:val="WW_CharLFO34LVL1"/>
    <w:rsid w:val="008F2EE0"/>
    <w:rPr>
      <w:b w:val="0"/>
    </w:rPr>
  </w:style>
  <w:style w:type="character" w:customStyle="1" w:styleId="WWCharLFO35LVL1">
    <w:name w:val="WW_CharLFO35LVL1"/>
    <w:rsid w:val="008F2EE0"/>
    <w:rPr>
      <w:rFonts w:ascii="Symbol" w:hAnsi="Symbol" w:cs="Symbol"/>
    </w:rPr>
  </w:style>
  <w:style w:type="character" w:customStyle="1" w:styleId="WWCharLFO35LVL2">
    <w:name w:val="WW_CharLFO35LVL2"/>
    <w:rsid w:val="008F2EE0"/>
    <w:rPr>
      <w:rFonts w:ascii="Courier New" w:hAnsi="Courier New" w:cs="Courier New"/>
    </w:rPr>
  </w:style>
  <w:style w:type="character" w:customStyle="1" w:styleId="WWCharLFO35LVL3">
    <w:name w:val="WW_CharLFO35LVL3"/>
    <w:rsid w:val="008F2EE0"/>
    <w:rPr>
      <w:rFonts w:ascii="Wingdings" w:hAnsi="Wingdings" w:cs="Wingdings"/>
    </w:rPr>
  </w:style>
  <w:style w:type="character" w:customStyle="1" w:styleId="WWCharLFO35LVL4">
    <w:name w:val="WW_CharLFO35LVL4"/>
    <w:rsid w:val="008F2EE0"/>
    <w:rPr>
      <w:rFonts w:ascii="Symbol" w:hAnsi="Symbol" w:cs="Symbol"/>
    </w:rPr>
  </w:style>
  <w:style w:type="character" w:customStyle="1" w:styleId="WWCharLFO35LVL5">
    <w:name w:val="WW_CharLFO35LVL5"/>
    <w:rsid w:val="008F2EE0"/>
    <w:rPr>
      <w:rFonts w:ascii="Courier New" w:hAnsi="Courier New" w:cs="Courier New"/>
    </w:rPr>
  </w:style>
  <w:style w:type="character" w:customStyle="1" w:styleId="WWCharLFO35LVL6">
    <w:name w:val="WW_CharLFO35LVL6"/>
    <w:rsid w:val="008F2EE0"/>
    <w:rPr>
      <w:rFonts w:ascii="Wingdings" w:hAnsi="Wingdings" w:cs="Wingdings"/>
    </w:rPr>
  </w:style>
  <w:style w:type="character" w:customStyle="1" w:styleId="WWCharLFO35LVL7">
    <w:name w:val="WW_CharLFO35LVL7"/>
    <w:rsid w:val="008F2EE0"/>
    <w:rPr>
      <w:rFonts w:ascii="Symbol" w:hAnsi="Symbol" w:cs="Symbol"/>
    </w:rPr>
  </w:style>
  <w:style w:type="character" w:customStyle="1" w:styleId="WWCharLFO35LVL8">
    <w:name w:val="WW_CharLFO35LVL8"/>
    <w:rsid w:val="008F2EE0"/>
    <w:rPr>
      <w:rFonts w:ascii="Courier New" w:hAnsi="Courier New" w:cs="Courier New"/>
    </w:rPr>
  </w:style>
  <w:style w:type="character" w:customStyle="1" w:styleId="WWCharLFO35LVL9">
    <w:name w:val="WW_CharLFO35LVL9"/>
    <w:rsid w:val="008F2EE0"/>
    <w:rPr>
      <w:rFonts w:ascii="Wingdings" w:hAnsi="Wingdings" w:cs="Wingdings"/>
    </w:rPr>
  </w:style>
  <w:style w:type="character" w:customStyle="1" w:styleId="WWCharLFO39LVL1">
    <w:name w:val="WW_CharLFO39LVL1"/>
    <w:rsid w:val="008F2EE0"/>
    <w:rPr>
      <w:color w:val="00000A"/>
      <w:sz w:val="24"/>
      <w:szCs w:val="24"/>
    </w:rPr>
  </w:style>
  <w:style w:type="character" w:customStyle="1" w:styleId="WWCharLFO39LVL2">
    <w:name w:val="WW_CharLFO39LVL2"/>
    <w:rsid w:val="008F2EE0"/>
    <w:rPr>
      <w:sz w:val="24"/>
      <w:szCs w:val="24"/>
    </w:rPr>
  </w:style>
  <w:style w:type="character" w:customStyle="1" w:styleId="WWCharLFO40LVL1">
    <w:name w:val="WW_CharLFO40LVL1"/>
    <w:rsid w:val="008F2EE0"/>
    <w:rPr>
      <w:color w:val="00000A"/>
    </w:rPr>
  </w:style>
  <w:style w:type="character" w:customStyle="1" w:styleId="WWCharLFO45LVL1">
    <w:name w:val="WW_CharLFO45LVL1"/>
    <w:rsid w:val="008F2EE0"/>
    <w:rPr>
      <w:sz w:val="24"/>
      <w:szCs w:val="24"/>
    </w:rPr>
  </w:style>
  <w:style w:type="character" w:customStyle="1" w:styleId="WWCharLFO46LVL1">
    <w:name w:val="WW_CharLFO46LVL1"/>
    <w:rsid w:val="008F2EE0"/>
    <w:rPr>
      <w:b w:val="0"/>
    </w:rPr>
  </w:style>
  <w:style w:type="character" w:customStyle="1" w:styleId="WWCharLFO55LVL1">
    <w:name w:val="WW_CharLFO55LVL1"/>
    <w:rsid w:val="008F2EE0"/>
    <w:rPr>
      <w:b w:val="0"/>
    </w:rPr>
  </w:style>
  <w:style w:type="character" w:customStyle="1" w:styleId="WWCharLFO57LVL1">
    <w:name w:val="WW_CharLFO57LVL1"/>
    <w:rsid w:val="008F2EE0"/>
    <w:rPr>
      <w:b w:val="0"/>
      <w:sz w:val="24"/>
      <w:szCs w:val="24"/>
    </w:rPr>
  </w:style>
  <w:style w:type="character" w:customStyle="1" w:styleId="WWCharLFO58LVL1">
    <w:name w:val="WW_CharLFO58LVL1"/>
    <w:rsid w:val="008F2EE0"/>
    <w:rPr>
      <w:sz w:val="24"/>
      <w:szCs w:val="24"/>
    </w:rPr>
  </w:style>
  <w:style w:type="character" w:customStyle="1" w:styleId="WWCharLFO61LVL1">
    <w:name w:val="WW_CharLFO61LVL1"/>
    <w:rsid w:val="008F2EE0"/>
    <w:rPr>
      <w:sz w:val="24"/>
      <w:szCs w:val="24"/>
    </w:rPr>
  </w:style>
  <w:style w:type="character" w:customStyle="1" w:styleId="WWCharLFO62LVL1">
    <w:name w:val="WW_CharLFO62LVL1"/>
    <w:rsid w:val="008F2EE0"/>
    <w:rPr>
      <w:sz w:val="24"/>
      <w:szCs w:val="24"/>
    </w:rPr>
  </w:style>
  <w:style w:type="character" w:customStyle="1" w:styleId="WWCharLFO64LVL1">
    <w:name w:val="WW_CharLFO64LVL1"/>
    <w:rsid w:val="008F2EE0"/>
    <w:rPr>
      <w:sz w:val="24"/>
      <w:szCs w:val="24"/>
    </w:rPr>
  </w:style>
  <w:style w:type="character" w:customStyle="1" w:styleId="WWCharLFO66LVL1">
    <w:name w:val="WW_CharLFO66LVL1"/>
    <w:rsid w:val="008F2EE0"/>
    <w:rPr>
      <w:sz w:val="24"/>
      <w:szCs w:val="24"/>
    </w:rPr>
  </w:style>
  <w:style w:type="character" w:customStyle="1" w:styleId="WWCharLFO70LVL1">
    <w:name w:val="WW_CharLFO70LVL1"/>
    <w:rsid w:val="008F2EE0"/>
    <w:rPr>
      <w:sz w:val="24"/>
      <w:szCs w:val="24"/>
    </w:rPr>
  </w:style>
  <w:style w:type="character" w:customStyle="1" w:styleId="WWCharLFO72LVL1">
    <w:name w:val="WW_CharLFO72LVL1"/>
    <w:rsid w:val="008F2EE0"/>
    <w:rPr>
      <w:rFonts w:ascii="Symbol" w:hAnsi="Symbol" w:cs="Symbol"/>
    </w:rPr>
  </w:style>
  <w:style w:type="character" w:customStyle="1" w:styleId="WWCharLFO72LVL2">
    <w:name w:val="WW_CharLFO72LVL2"/>
    <w:rsid w:val="008F2EE0"/>
    <w:rPr>
      <w:rFonts w:ascii="Courier New" w:hAnsi="Courier New" w:cs="Courier New"/>
    </w:rPr>
  </w:style>
  <w:style w:type="character" w:customStyle="1" w:styleId="WWCharLFO72LVL3">
    <w:name w:val="WW_CharLFO72LVL3"/>
    <w:rsid w:val="008F2EE0"/>
    <w:rPr>
      <w:rFonts w:ascii="Wingdings" w:hAnsi="Wingdings" w:cs="Wingdings"/>
    </w:rPr>
  </w:style>
  <w:style w:type="character" w:customStyle="1" w:styleId="WWCharLFO72LVL4">
    <w:name w:val="WW_CharLFO72LVL4"/>
    <w:rsid w:val="008F2EE0"/>
    <w:rPr>
      <w:rFonts w:ascii="Symbol" w:hAnsi="Symbol" w:cs="Symbol"/>
    </w:rPr>
  </w:style>
  <w:style w:type="character" w:customStyle="1" w:styleId="WWCharLFO72LVL5">
    <w:name w:val="WW_CharLFO72LVL5"/>
    <w:rsid w:val="008F2EE0"/>
    <w:rPr>
      <w:rFonts w:ascii="Courier New" w:hAnsi="Courier New" w:cs="Courier New"/>
    </w:rPr>
  </w:style>
  <w:style w:type="character" w:customStyle="1" w:styleId="WWCharLFO72LVL6">
    <w:name w:val="WW_CharLFO72LVL6"/>
    <w:rsid w:val="008F2EE0"/>
    <w:rPr>
      <w:rFonts w:ascii="Wingdings" w:hAnsi="Wingdings" w:cs="Wingdings"/>
    </w:rPr>
  </w:style>
  <w:style w:type="character" w:customStyle="1" w:styleId="WWCharLFO72LVL7">
    <w:name w:val="WW_CharLFO72LVL7"/>
    <w:rsid w:val="008F2EE0"/>
    <w:rPr>
      <w:rFonts w:ascii="Symbol" w:hAnsi="Symbol" w:cs="Symbol"/>
    </w:rPr>
  </w:style>
  <w:style w:type="character" w:customStyle="1" w:styleId="WWCharLFO72LVL8">
    <w:name w:val="WW_CharLFO72LVL8"/>
    <w:rsid w:val="008F2EE0"/>
    <w:rPr>
      <w:rFonts w:ascii="Courier New" w:hAnsi="Courier New" w:cs="Courier New"/>
    </w:rPr>
  </w:style>
  <w:style w:type="character" w:customStyle="1" w:styleId="WWCharLFO72LVL9">
    <w:name w:val="WW_CharLFO72LVL9"/>
    <w:rsid w:val="008F2EE0"/>
    <w:rPr>
      <w:rFonts w:ascii="Wingdings" w:hAnsi="Wingdings" w:cs="Wingdings"/>
    </w:rPr>
  </w:style>
  <w:style w:type="character" w:customStyle="1" w:styleId="WWCharLFO76LVL2">
    <w:name w:val="WW_CharLFO76LVL2"/>
    <w:rsid w:val="008F2EE0"/>
    <w:rPr>
      <w:rFonts w:ascii="Symbol" w:hAnsi="Symbol" w:cs="Symbol"/>
    </w:rPr>
  </w:style>
  <w:style w:type="character" w:customStyle="1" w:styleId="WWCharLFO77LVL1">
    <w:name w:val="WW_CharLFO77LVL1"/>
    <w:rsid w:val="008F2EE0"/>
    <w:rPr>
      <w:sz w:val="24"/>
      <w:szCs w:val="24"/>
    </w:rPr>
  </w:style>
  <w:style w:type="character" w:customStyle="1" w:styleId="WWCharLFO89LVL1">
    <w:name w:val="WW_CharLFO89LVL1"/>
    <w:rsid w:val="008F2EE0"/>
    <w:rPr>
      <w:b w:val="0"/>
    </w:rPr>
  </w:style>
  <w:style w:type="character" w:customStyle="1" w:styleId="WWCharLFO90LVL1">
    <w:name w:val="WW_CharLFO90LVL1"/>
    <w:rsid w:val="008F2EE0"/>
    <w:rPr>
      <w:b w:val="0"/>
    </w:rPr>
  </w:style>
  <w:style w:type="character" w:customStyle="1" w:styleId="WWCharLFO92LVL1">
    <w:name w:val="WW_CharLFO92LVL1"/>
    <w:rsid w:val="008F2EE0"/>
    <w:rPr>
      <w:rFonts w:eastAsia="Times New Roman" w:cs="Times New Roman"/>
    </w:rPr>
  </w:style>
  <w:style w:type="character" w:customStyle="1" w:styleId="WWCharLFO105LVL1">
    <w:name w:val="WW_CharLFO105LVL1"/>
    <w:rsid w:val="008F2EE0"/>
    <w:rPr>
      <w:sz w:val="24"/>
    </w:rPr>
  </w:style>
  <w:style w:type="character" w:customStyle="1" w:styleId="WWCharLFO112LVL1">
    <w:name w:val="WW_CharLFO112LVL1"/>
    <w:rsid w:val="008F2EE0"/>
    <w:rPr>
      <w:sz w:val="24"/>
    </w:rPr>
  </w:style>
  <w:style w:type="character" w:customStyle="1" w:styleId="WWCharLFO112LVL2">
    <w:name w:val="WW_CharLFO112LVL2"/>
    <w:rsid w:val="008F2EE0"/>
    <w:rPr>
      <w:color w:val="00000A"/>
    </w:rPr>
  </w:style>
  <w:style w:type="character" w:customStyle="1" w:styleId="WWCharLFO112LVL3">
    <w:name w:val="WW_CharLFO112LVL3"/>
    <w:rsid w:val="008F2EE0"/>
    <w:rPr>
      <w:rFonts w:ascii="Symbol" w:hAnsi="Symbol" w:cs="Symbol"/>
      <w:sz w:val="24"/>
    </w:rPr>
  </w:style>
  <w:style w:type="character" w:customStyle="1" w:styleId="WWCharLFO113LVL1">
    <w:name w:val="WW_CharLFO113LVL1"/>
    <w:rsid w:val="008F2EE0"/>
    <w:rPr>
      <w:rFonts w:ascii="Wingdings" w:hAnsi="Wingdings" w:cs="Wingdings"/>
      <w:sz w:val="24"/>
      <w:szCs w:val="24"/>
      <w:u w:val="none"/>
    </w:rPr>
  </w:style>
  <w:style w:type="paragraph" w:customStyle="1" w:styleId="Nagwek10">
    <w:name w:val="Nagłówek1"/>
    <w:basedOn w:val="Normalny"/>
    <w:next w:val="Tekstpodstawowy"/>
    <w:rsid w:val="008F2EE0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8F2EE0"/>
    <w:rPr>
      <w:b/>
      <w:bCs/>
      <w:sz w:val="24"/>
    </w:rPr>
  </w:style>
  <w:style w:type="paragraph" w:styleId="Lista">
    <w:name w:val="List"/>
    <w:basedOn w:val="Normalny"/>
    <w:rsid w:val="008F2EE0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F2EE0"/>
    <w:pPr>
      <w:suppressLineNumbers/>
    </w:pPr>
    <w:rPr>
      <w:rFonts w:cs="Mangal"/>
    </w:rPr>
  </w:style>
  <w:style w:type="paragraph" w:customStyle="1" w:styleId="Normalny1">
    <w:name w:val="Normalny1"/>
    <w:rsid w:val="008F2EE0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rsid w:val="008F2EE0"/>
    <w:pPr>
      <w:suppressAutoHyphens/>
      <w:spacing w:line="100" w:lineRule="atLeast"/>
      <w:textAlignment w:val="baseline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rsid w:val="008F2EE0"/>
    <w:pPr>
      <w:spacing w:line="360" w:lineRule="auto"/>
      <w:ind w:left="283" w:firstLine="567"/>
    </w:pPr>
    <w:rPr>
      <w:sz w:val="24"/>
    </w:rPr>
  </w:style>
  <w:style w:type="paragraph" w:customStyle="1" w:styleId="Tekstpodstawowy21">
    <w:name w:val="Tekst podstawowy 21"/>
    <w:basedOn w:val="Normalny"/>
    <w:rsid w:val="008F2EE0"/>
    <w:rPr>
      <w:b/>
      <w:bCs/>
      <w:sz w:val="26"/>
    </w:rPr>
  </w:style>
  <w:style w:type="paragraph" w:customStyle="1" w:styleId="Tekstpodstawowy31">
    <w:name w:val="Tekst podstawowy 31"/>
    <w:basedOn w:val="Normalny"/>
    <w:rsid w:val="008F2EE0"/>
    <w:rPr>
      <w:sz w:val="24"/>
    </w:rPr>
  </w:style>
  <w:style w:type="paragraph" w:customStyle="1" w:styleId="Tekstpodstawowywcity21">
    <w:name w:val="Tekst podstawowy wcięty 21"/>
    <w:basedOn w:val="Normalny"/>
    <w:rsid w:val="008F2EE0"/>
    <w:pPr>
      <w:tabs>
        <w:tab w:val="left" w:pos="2552"/>
        <w:tab w:val="left" w:pos="4516"/>
      </w:tabs>
      <w:ind w:left="1276" w:hanging="271"/>
      <w:jc w:val="both"/>
    </w:pPr>
  </w:style>
  <w:style w:type="paragraph" w:styleId="Stopka">
    <w:name w:val="footer"/>
    <w:basedOn w:val="Normalny"/>
    <w:rsid w:val="008F2EE0"/>
    <w:pPr>
      <w:suppressLineNumbers/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8F2EE0"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awartotabeli">
    <w:name w:val="Zawartość tabeli"/>
    <w:basedOn w:val="Tekstpodstawowy"/>
    <w:rsid w:val="008F2EE0"/>
    <w:pPr>
      <w:widowControl w:val="0"/>
      <w:suppressLineNumbers/>
      <w:spacing w:after="120"/>
    </w:pPr>
    <w:rPr>
      <w:rFonts w:eastAsia="Tahoma"/>
      <w:b w:val="0"/>
      <w:bCs w:val="0"/>
    </w:rPr>
  </w:style>
  <w:style w:type="paragraph" w:customStyle="1" w:styleId="Zwykytekst1">
    <w:name w:val="Zwykły tekst1"/>
    <w:basedOn w:val="Normalny"/>
    <w:rsid w:val="008F2EE0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8F2E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rzypisudolnego1">
    <w:name w:val="Tekst przypisu dolnego1"/>
    <w:basedOn w:val="Normalny"/>
    <w:rsid w:val="008F2EE0"/>
  </w:style>
  <w:style w:type="paragraph" w:customStyle="1" w:styleId="Style12">
    <w:name w:val="Style12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15">
    <w:name w:val="Style15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5">
    <w:name w:val="Style5"/>
    <w:basedOn w:val="Normalny"/>
    <w:rsid w:val="008F2EE0"/>
    <w:pPr>
      <w:widowControl w:val="0"/>
      <w:jc w:val="both"/>
    </w:pPr>
    <w:rPr>
      <w:sz w:val="24"/>
      <w:szCs w:val="24"/>
    </w:rPr>
  </w:style>
  <w:style w:type="paragraph" w:styleId="Tekstdymka">
    <w:name w:val="Balloon Text"/>
    <w:basedOn w:val="Normalny"/>
    <w:uiPriority w:val="99"/>
    <w:rsid w:val="008F2EE0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8F2EE0"/>
  </w:style>
  <w:style w:type="paragraph" w:styleId="Nagwek">
    <w:name w:val="header"/>
    <w:basedOn w:val="Normalny"/>
    <w:rsid w:val="008F2EE0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rsid w:val="008F2EE0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AE434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AE4346"/>
    <w:rPr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AE2582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semiHidden/>
    <w:rsid w:val="00AE2582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AE2582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AE2582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B01B99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uiPriority w:val="99"/>
    <w:semiHidden/>
    <w:rsid w:val="00B01B99"/>
    <w:rPr>
      <w:kern w:val="1"/>
      <w:lang w:eastAsia="ar-SA"/>
    </w:rPr>
  </w:style>
  <w:style w:type="character" w:customStyle="1" w:styleId="FontStyle63">
    <w:name w:val="Font Style63"/>
    <w:uiPriority w:val="99"/>
    <w:rsid w:val="00C15D9D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rsid w:val="003F06D9"/>
    <w:pPr>
      <w:suppressAutoHyphens w:val="0"/>
      <w:spacing w:line="240" w:lineRule="auto"/>
      <w:textAlignment w:val="auto"/>
    </w:pPr>
    <w:rPr>
      <w:rFonts w:ascii="Courier New" w:hAnsi="Courier New"/>
      <w:kern w:val="0"/>
    </w:rPr>
  </w:style>
  <w:style w:type="character" w:customStyle="1" w:styleId="ZwykytekstZnak1">
    <w:name w:val="Zwykły tekst Znak1"/>
    <w:uiPriority w:val="99"/>
    <w:semiHidden/>
    <w:rsid w:val="003F06D9"/>
    <w:rPr>
      <w:rFonts w:ascii="Courier New" w:hAnsi="Courier New" w:cs="Courier New"/>
      <w:kern w:val="1"/>
      <w:lang w:eastAsia="ar-SA"/>
    </w:rPr>
  </w:style>
  <w:style w:type="character" w:styleId="Numerstrony">
    <w:name w:val="page number"/>
    <w:basedOn w:val="Domylnaczcionkaakapitu"/>
    <w:rsid w:val="004F6F4A"/>
  </w:style>
  <w:style w:type="table" w:styleId="Tabela-Siatka">
    <w:name w:val="Table Grid"/>
    <w:basedOn w:val="Standardowy"/>
    <w:uiPriority w:val="59"/>
    <w:rsid w:val="004F6F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20"/>
    <w:qFormat/>
    <w:rsid w:val="004F6F4A"/>
    <w:rPr>
      <w:i/>
      <w:iCs/>
    </w:rPr>
  </w:style>
  <w:style w:type="character" w:styleId="Pogrubienie">
    <w:name w:val="Strong"/>
    <w:basedOn w:val="Domylnaczcionkaakapitu"/>
    <w:uiPriority w:val="22"/>
    <w:qFormat/>
    <w:rsid w:val="001C53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6F3F"/>
    <w:pPr>
      <w:suppressAutoHyphens/>
      <w:spacing w:line="100" w:lineRule="atLeast"/>
      <w:textAlignment w:val="baseline"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8F2EE0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Tekstpodstawowy"/>
    <w:qFormat/>
    <w:rsid w:val="008F2EE0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Tekstpodstawowy"/>
    <w:qFormat/>
    <w:rsid w:val="008F2EE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Tekstpodstawowy"/>
    <w:qFormat/>
    <w:rsid w:val="008F2EE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Tekstpodstawowy"/>
    <w:qFormat/>
    <w:rsid w:val="008F2EE0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8F2EE0"/>
    <w:rPr>
      <w:sz w:val="24"/>
    </w:rPr>
  </w:style>
  <w:style w:type="character" w:customStyle="1" w:styleId="WW8Num3z0">
    <w:name w:val="WW8Num3z0"/>
    <w:rsid w:val="008F2EE0"/>
    <w:rPr>
      <w:b w:val="0"/>
      <w:sz w:val="24"/>
      <w:szCs w:val="24"/>
    </w:rPr>
  </w:style>
  <w:style w:type="character" w:customStyle="1" w:styleId="WW8Num3z1">
    <w:name w:val="WW8Num3z1"/>
    <w:rsid w:val="008F2EE0"/>
    <w:rPr>
      <w:b/>
      <w:i/>
      <w:sz w:val="28"/>
    </w:rPr>
  </w:style>
  <w:style w:type="character" w:customStyle="1" w:styleId="WW8Num4z0">
    <w:name w:val="WW8Num4z0"/>
    <w:rsid w:val="008F2EE0"/>
    <w:rPr>
      <w:b w:val="0"/>
      <w:u w:val="none"/>
    </w:rPr>
  </w:style>
  <w:style w:type="character" w:customStyle="1" w:styleId="WW8Num5z0">
    <w:name w:val="WW8Num5z0"/>
    <w:rsid w:val="008F2EE0"/>
    <w:rPr>
      <w:sz w:val="24"/>
      <w:szCs w:val="24"/>
    </w:rPr>
  </w:style>
  <w:style w:type="character" w:customStyle="1" w:styleId="WW8Num6z1">
    <w:name w:val="WW8Num6z1"/>
    <w:rsid w:val="008F2EE0"/>
    <w:rPr>
      <w:b w:val="0"/>
      <w:i w:val="0"/>
    </w:rPr>
  </w:style>
  <w:style w:type="character" w:customStyle="1" w:styleId="WW8Num8z0">
    <w:name w:val="WW8Num8z0"/>
    <w:rsid w:val="008F2EE0"/>
    <w:rPr>
      <w:u w:val="none"/>
    </w:rPr>
  </w:style>
  <w:style w:type="character" w:customStyle="1" w:styleId="WW8Num10z0">
    <w:name w:val="WW8Num10z0"/>
    <w:rsid w:val="008F2EE0"/>
    <w:rPr>
      <w:u w:val="none"/>
    </w:rPr>
  </w:style>
  <w:style w:type="character" w:customStyle="1" w:styleId="WW8Num12z0">
    <w:name w:val="WW8Num12z0"/>
    <w:rsid w:val="008F2EE0"/>
    <w:rPr>
      <w:b/>
      <w:i w:val="0"/>
      <w:sz w:val="24"/>
      <w:szCs w:val="24"/>
    </w:rPr>
  </w:style>
  <w:style w:type="character" w:customStyle="1" w:styleId="WW8Num15z0">
    <w:name w:val="WW8Num15z0"/>
    <w:rsid w:val="008F2EE0"/>
    <w:rPr>
      <w:sz w:val="24"/>
      <w:szCs w:val="24"/>
    </w:rPr>
  </w:style>
  <w:style w:type="character" w:customStyle="1" w:styleId="WW8Num16z0">
    <w:name w:val="WW8Num16z0"/>
    <w:rsid w:val="008F2EE0"/>
    <w:rPr>
      <w:b w:val="0"/>
      <w:sz w:val="24"/>
      <w:szCs w:val="24"/>
    </w:rPr>
  </w:style>
  <w:style w:type="character" w:customStyle="1" w:styleId="WW8Num17z0">
    <w:name w:val="WW8Num17z0"/>
    <w:rsid w:val="008F2EE0"/>
    <w:rPr>
      <w:rFonts w:ascii="Symbol" w:hAnsi="Symbol" w:cs="Symbol"/>
      <w:sz w:val="24"/>
      <w:szCs w:val="24"/>
    </w:rPr>
  </w:style>
  <w:style w:type="character" w:customStyle="1" w:styleId="WW8Num18z0">
    <w:name w:val="WW8Num18z0"/>
    <w:rsid w:val="008F2EE0"/>
    <w:rPr>
      <w:sz w:val="24"/>
      <w:szCs w:val="24"/>
    </w:rPr>
  </w:style>
  <w:style w:type="character" w:customStyle="1" w:styleId="WW8Num19z0">
    <w:name w:val="WW8Num19z0"/>
    <w:rsid w:val="008F2EE0"/>
    <w:rPr>
      <w:sz w:val="24"/>
      <w:szCs w:val="24"/>
    </w:rPr>
  </w:style>
  <w:style w:type="character" w:customStyle="1" w:styleId="WW8Num20z0">
    <w:name w:val="WW8Num20z0"/>
    <w:rsid w:val="008F2EE0"/>
    <w:rPr>
      <w:sz w:val="24"/>
      <w:szCs w:val="24"/>
    </w:rPr>
  </w:style>
  <w:style w:type="character" w:customStyle="1" w:styleId="WW8Num21z0">
    <w:name w:val="WW8Num21z0"/>
    <w:rsid w:val="008F2EE0"/>
    <w:rPr>
      <w:sz w:val="24"/>
      <w:szCs w:val="24"/>
    </w:rPr>
  </w:style>
  <w:style w:type="character" w:customStyle="1" w:styleId="WW8Num22z0">
    <w:name w:val="WW8Num22z0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8Num22z1">
    <w:name w:val="WW8Num22z1"/>
    <w:rsid w:val="008F2EE0"/>
    <w:rPr>
      <w:rFonts w:ascii="Courier New" w:hAnsi="Courier New" w:cs="Courier New"/>
    </w:rPr>
  </w:style>
  <w:style w:type="character" w:customStyle="1" w:styleId="WW8Num22z2">
    <w:name w:val="WW8Num22z2"/>
    <w:rsid w:val="008F2EE0"/>
    <w:rPr>
      <w:rFonts w:ascii="Wingdings" w:hAnsi="Wingdings" w:cs="Wingdings"/>
    </w:rPr>
  </w:style>
  <w:style w:type="character" w:customStyle="1" w:styleId="WW8Num22z3">
    <w:name w:val="WW8Num22z3"/>
    <w:rsid w:val="008F2EE0"/>
    <w:rPr>
      <w:rFonts w:ascii="Symbol" w:hAnsi="Symbol" w:cs="Symbol"/>
    </w:rPr>
  </w:style>
  <w:style w:type="character" w:customStyle="1" w:styleId="WW8Num23z0">
    <w:name w:val="WW8Num23z0"/>
    <w:rsid w:val="008F2EE0"/>
    <w:rPr>
      <w:b w:val="0"/>
      <w:sz w:val="24"/>
      <w:szCs w:val="24"/>
    </w:rPr>
  </w:style>
  <w:style w:type="character" w:customStyle="1" w:styleId="WW8Num24z0">
    <w:name w:val="WW8Num24z0"/>
    <w:rsid w:val="008F2EE0"/>
    <w:rPr>
      <w:sz w:val="24"/>
      <w:szCs w:val="24"/>
    </w:rPr>
  </w:style>
  <w:style w:type="character" w:customStyle="1" w:styleId="WW8Num25z0">
    <w:name w:val="WW8Num25z0"/>
    <w:rsid w:val="008F2EE0"/>
    <w:rPr>
      <w:sz w:val="24"/>
      <w:szCs w:val="24"/>
    </w:rPr>
  </w:style>
  <w:style w:type="character" w:customStyle="1" w:styleId="WW8Num26z0">
    <w:name w:val="WW8Num26z0"/>
    <w:rsid w:val="008F2EE0"/>
    <w:rPr>
      <w:b w:val="0"/>
      <w:i w:val="0"/>
      <w:sz w:val="24"/>
    </w:rPr>
  </w:style>
  <w:style w:type="character" w:customStyle="1" w:styleId="WW8Num26z1">
    <w:name w:val="WW8Num26z1"/>
    <w:rsid w:val="008F2EE0"/>
    <w:rPr>
      <w:b w:val="0"/>
    </w:rPr>
  </w:style>
  <w:style w:type="character" w:customStyle="1" w:styleId="WW8Num26z2">
    <w:name w:val="WW8Num26z2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8Num29z0">
    <w:name w:val="WW8Num29z0"/>
    <w:rsid w:val="008F2EE0"/>
    <w:rPr>
      <w:b w:val="0"/>
    </w:rPr>
  </w:style>
  <w:style w:type="character" w:customStyle="1" w:styleId="WW8Num29z1">
    <w:name w:val="WW8Num29z1"/>
    <w:rsid w:val="008F2EE0"/>
    <w:rPr>
      <w:b w:val="0"/>
      <w:sz w:val="24"/>
    </w:rPr>
  </w:style>
  <w:style w:type="character" w:customStyle="1" w:styleId="WW8Num29z2">
    <w:name w:val="WW8Num29z2"/>
    <w:rsid w:val="008F2EE0"/>
    <w:rPr>
      <w:b/>
    </w:rPr>
  </w:style>
  <w:style w:type="character" w:customStyle="1" w:styleId="WW8Num31z0">
    <w:name w:val="WW8Num31z0"/>
    <w:rsid w:val="008F2EE0"/>
    <w:rPr>
      <w:b w:val="0"/>
    </w:rPr>
  </w:style>
  <w:style w:type="character" w:customStyle="1" w:styleId="WW8Num35z0">
    <w:name w:val="WW8Num35z0"/>
    <w:rsid w:val="008F2EE0"/>
    <w:rPr>
      <w:b w:val="0"/>
    </w:rPr>
  </w:style>
  <w:style w:type="character" w:customStyle="1" w:styleId="WW8Num36z0">
    <w:name w:val="WW8Num36z0"/>
    <w:rsid w:val="008F2EE0"/>
    <w:rPr>
      <w:rFonts w:ascii="Symbol" w:hAnsi="Symbol" w:cs="Symbol"/>
    </w:rPr>
  </w:style>
  <w:style w:type="character" w:customStyle="1" w:styleId="WW8Num36z1">
    <w:name w:val="WW8Num36z1"/>
    <w:rsid w:val="008F2EE0"/>
    <w:rPr>
      <w:rFonts w:ascii="Courier New" w:hAnsi="Courier New" w:cs="Courier New"/>
    </w:rPr>
  </w:style>
  <w:style w:type="character" w:customStyle="1" w:styleId="WW8Num36z2">
    <w:name w:val="WW8Num36z2"/>
    <w:rsid w:val="008F2EE0"/>
    <w:rPr>
      <w:rFonts w:ascii="Wingdings" w:hAnsi="Wingdings" w:cs="Wingdings"/>
    </w:rPr>
  </w:style>
  <w:style w:type="character" w:customStyle="1" w:styleId="WW8Num40z0">
    <w:name w:val="WW8Num40z0"/>
    <w:rsid w:val="008F2EE0"/>
    <w:rPr>
      <w:color w:val="00000A"/>
      <w:sz w:val="24"/>
      <w:szCs w:val="24"/>
    </w:rPr>
  </w:style>
  <w:style w:type="character" w:customStyle="1" w:styleId="WW8Num40z1">
    <w:name w:val="WW8Num40z1"/>
    <w:rsid w:val="008F2EE0"/>
    <w:rPr>
      <w:sz w:val="24"/>
      <w:szCs w:val="24"/>
    </w:rPr>
  </w:style>
  <w:style w:type="character" w:customStyle="1" w:styleId="WW8Num41z0">
    <w:name w:val="WW8Num41z0"/>
    <w:rsid w:val="008F2EE0"/>
    <w:rPr>
      <w:color w:val="00000A"/>
    </w:rPr>
  </w:style>
  <w:style w:type="character" w:customStyle="1" w:styleId="WW8Num46z0">
    <w:name w:val="WW8Num46z0"/>
    <w:rsid w:val="008F2EE0"/>
    <w:rPr>
      <w:sz w:val="24"/>
      <w:szCs w:val="24"/>
    </w:rPr>
  </w:style>
  <w:style w:type="character" w:customStyle="1" w:styleId="WW8Num47z0">
    <w:name w:val="WW8Num47z0"/>
    <w:rsid w:val="008F2EE0"/>
    <w:rPr>
      <w:b w:val="0"/>
    </w:rPr>
  </w:style>
  <w:style w:type="character" w:customStyle="1" w:styleId="WW8Num54z0">
    <w:name w:val="WW8Num54z0"/>
    <w:rsid w:val="008F2EE0"/>
    <w:rPr>
      <w:b w:val="0"/>
    </w:rPr>
  </w:style>
  <w:style w:type="character" w:customStyle="1" w:styleId="WW8Num56z0">
    <w:name w:val="WW8Num56z0"/>
    <w:rsid w:val="008F2EE0"/>
    <w:rPr>
      <w:b w:val="0"/>
      <w:sz w:val="24"/>
      <w:szCs w:val="24"/>
    </w:rPr>
  </w:style>
  <w:style w:type="character" w:customStyle="1" w:styleId="WW8Num57z0">
    <w:name w:val="WW8Num57z0"/>
    <w:rsid w:val="008F2EE0"/>
    <w:rPr>
      <w:sz w:val="24"/>
      <w:szCs w:val="24"/>
    </w:rPr>
  </w:style>
  <w:style w:type="character" w:customStyle="1" w:styleId="WW8Num60z0">
    <w:name w:val="WW8Num60z0"/>
    <w:rsid w:val="008F2EE0"/>
    <w:rPr>
      <w:sz w:val="24"/>
      <w:szCs w:val="24"/>
    </w:rPr>
  </w:style>
  <w:style w:type="character" w:customStyle="1" w:styleId="WW8Num61z0">
    <w:name w:val="WW8Num61z0"/>
    <w:rsid w:val="008F2EE0"/>
    <w:rPr>
      <w:sz w:val="24"/>
      <w:szCs w:val="24"/>
    </w:rPr>
  </w:style>
  <w:style w:type="character" w:customStyle="1" w:styleId="WW8Num63z0">
    <w:name w:val="WW8Num63z0"/>
    <w:rsid w:val="008F2EE0"/>
    <w:rPr>
      <w:sz w:val="24"/>
      <w:szCs w:val="24"/>
    </w:rPr>
  </w:style>
  <w:style w:type="character" w:customStyle="1" w:styleId="WW8Num65z0">
    <w:name w:val="WW8Num65z0"/>
    <w:rsid w:val="008F2EE0"/>
    <w:rPr>
      <w:sz w:val="24"/>
      <w:szCs w:val="24"/>
    </w:rPr>
  </w:style>
  <w:style w:type="character" w:customStyle="1" w:styleId="WW8Num69z0">
    <w:name w:val="WW8Num69z0"/>
    <w:rsid w:val="008F2EE0"/>
    <w:rPr>
      <w:sz w:val="24"/>
      <w:szCs w:val="24"/>
    </w:rPr>
  </w:style>
  <w:style w:type="character" w:customStyle="1" w:styleId="WW8Num71z0">
    <w:name w:val="WW8Num71z0"/>
    <w:rsid w:val="008F2EE0"/>
    <w:rPr>
      <w:rFonts w:ascii="Symbol" w:hAnsi="Symbol" w:cs="Symbol"/>
    </w:rPr>
  </w:style>
  <w:style w:type="character" w:customStyle="1" w:styleId="WW8Num71z1">
    <w:name w:val="WW8Num71z1"/>
    <w:rsid w:val="008F2EE0"/>
    <w:rPr>
      <w:rFonts w:ascii="Courier New" w:hAnsi="Courier New" w:cs="Courier New"/>
    </w:rPr>
  </w:style>
  <w:style w:type="character" w:customStyle="1" w:styleId="WW8Num71z2">
    <w:name w:val="WW8Num71z2"/>
    <w:rsid w:val="008F2EE0"/>
    <w:rPr>
      <w:rFonts w:ascii="Wingdings" w:hAnsi="Wingdings" w:cs="Wingdings"/>
    </w:rPr>
  </w:style>
  <w:style w:type="character" w:customStyle="1" w:styleId="WW8Num74z0">
    <w:name w:val="WW8Num74z0"/>
    <w:rsid w:val="008F2EE0"/>
    <w:rPr>
      <w:sz w:val="24"/>
      <w:szCs w:val="24"/>
    </w:rPr>
  </w:style>
  <w:style w:type="character" w:customStyle="1" w:styleId="WW8Num85z0">
    <w:name w:val="WW8Num85z0"/>
    <w:rsid w:val="008F2EE0"/>
    <w:rPr>
      <w:b w:val="0"/>
    </w:rPr>
  </w:style>
  <w:style w:type="character" w:customStyle="1" w:styleId="WW8Num86z0">
    <w:name w:val="WW8Num86z0"/>
    <w:rsid w:val="008F2EE0"/>
    <w:rPr>
      <w:b w:val="0"/>
    </w:rPr>
  </w:style>
  <w:style w:type="character" w:customStyle="1" w:styleId="WW8Num88z0">
    <w:name w:val="WW8Num88z0"/>
    <w:rsid w:val="008F2EE0"/>
    <w:rPr>
      <w:rFonts w:eastAsia="Times New Roman" w:cs="Times New Roman"/>
    </w:rPr>
  </w:style>
  <w:style w:type="character" w:customStyle="1" w:styleId="WW8Num98z0">
    <w:name w:val="WW8Num98z0"/>
    <w:rsid w:val="008F2EE0"/>
    <w:rPr>
      <w:sz w:val="24"/>
    </w:rPr>
  </w:style>
  <w:style w:type="character" w:customStyle="1" w:styleId="WW8Num99z0">
    <w:name w:val="WW8Num99z0"/>
    <w:rsid w:val="008F2EE0"/>
    <w:rPr>
      <w:sz w:val="24"/>
    </w:rPr>
  </w:style>
  <w:style w:type="character" w:customStyle="1" w:styleId="WW8Num99z1">
    <w:name w:val="WW8Num99z1"/>
    <w:rsid w:val="008F2EE0"/>
    <w:rPr>
      <w:color w:val="00000A"/>
    </w:rPr>
  </w:style>
  <w:style w:type="character" w:customStyle="1" w:styleId="WW8Num99z2">
    <w:name w:val="WW8Num99z2"/>
    <w:rsid w:val="008F2EE0"/>
    <w:rPr>
      <w:rFonts w:ascii="Symbol" w:hAnsi="Symbol" w:cs="Symbol"/>
      <w:sz w:val="24"/>
    </w:rPr>
  </w:style>
  <w:style w:type="character" w:customStyle="1" w:styleId="WW8Num100z0">
    <w:name w:val="WW8Num100z0"/>
    <w:rsid w:val="008F2EE0"/>
    <w:rPr>
      <w:sz w:val="24"/>
    </w:rPr>
  </w:style>
  <w:style w:type="character" w:customStyle="1" w:styleId="WW8Num102z0">
    <w:name w:val="WW8Num102z0"/>
    <w:rsid w:val="008F2EE0"/>
    <w:rPr>
      <w:sz w:val="24"/>
    </w:rPr>
  </w:style>
  <w:style w:type="character" w:customStyle="1" w:styleId="WW8Num102z1">
    <w:name w:val="WW8Num102z1"/>
    <w:rsid w:val="008F2EE0"/>
    <w:rPr>
      <w:color w:val="00000A"/>
    </w:rPr>
  </w:style>
  <w:style w:type="character" w:customStyle="1" w:styleId="WW8Num102z2">
    <w:name w:val="WW8Num102z2"/>
    <w:rsid w:val="008F2EE0"/>
    <w:rPr>
      <w:rFonts w:ascii="Symbol" w:hAnsi="Symbol" w:cs="Symbol"/>
      <w:sz w:val="24"/>
    </w:rPr>
  </w:style>
  <w:style w:type="character" w:customStyle="1" w:styleId="WW8Num103z0">
    <w:name w:val="WW8Num103z0"/>
    <w:rsid w:val="008F2EE0"/>
    <w:rPr>
      <w:sz w:val="24"/>
    </w:rPr>
  </w:style>
  <w:style w:type="character" w:customStyle="1" w:styleId="WW8Num105z0">
    <w:name w:val="WW8Num105z0"/>
    <w:rsid w:val="008F2EE0"/>
    <w:rPr>
      <w:color w:val="00000A"/>
    </w:rPr>
  </w:style>
  <w:style w:type="character" w:customStyle="1" w:styleId="WW8Num110z0">
    <w:name w:val="WW8Num110z0"/>
    <w:rsid w:val="008F2EE0"/>
    <w:rPr>
      <w:color w:val="00000A"/>
    </w:rPr>
  </w:style>
  <w:style w:type="character" w:customStyle="1" w:styleId="WW8Num114z0">
    <w:name w:val="WW8Num114z0"/>
    <w:rsid w:val="008F2EE0"/>
    <w:rPr>
      <w:b/>
      <w:i w:val="0"/>
      <w:sz w:val="24"/>
      <w:szCs w:val="24"/>
    </w:rPr>
  </w:style>
  <w:style w:type="character" w:customStyle="1" w:styleId="WW8Num115z0">
    <w:name w:val="WW8Num115z0"/>
    <w:rsid w:val="008F2EE0"/>
    <w:rPr>
      <w:b/>
      <w:i w:val="0"/>
      <w:sz w:val="24"/>
      <w:szCs w:val="24"/>
    </w:rPr>
  </w:style>
  <w:style w:type="character" w:customStyle="1" w:styleId="WW8Num117z0">
    <w:name w:val="WW8Num117z0"/>
    <w:rsid w:val="008F2EE0"/>
    <w:rPr>
      <w:b w:val="0"/>
    </w:rPr>
  </w:style>
  <w:style w:type="character" w:customStyle="1" w:styleId="WW8Num118z0">
    <w:name w:val="WW8Num118z0"/>
    <w:rsid w:val="008F2EE0"/>
    <w:rPr>
      <w:b w:val="0"/>
    </w:rPr>
  </w:style>
  <w:style w:type="character" w:customStyle="1" w:styleId="WW8Num122z0">
    <w:name w:val="WW8Num122z0"/>
    <w:rsid w:val="008F2EE0"/>
    <w:rPr>
      <w:b w:val="0"/>
    </w:rPr>
  </w:style>
  <w:style w:type="character" w:customStyle="1" w:styleId="WW8Num122z1">
    <w:name w:val="WW8Num122z1"/>
    <w:rsid w:val="008F2EE0"/>
    <w:rPr>
      <w:b w:val="0"/>
      <w:sz w:val="24"/>
    </w:rPr>
  </w:style>
  <w:style w:type="character" w:customStyle="1" w:styleId="WW8Num122z2">
    <w:name w:val="WW8Num122z2"/>
    <w:rsid w:val="008F2EE0"/>
    <w:rPr>
      <w:b/>
    </w:rPr>
  </w:style>
  <w:style w:type="character" w:customStyle="1" w:styleId="WW8Num123z0">
    <w:name w:val="WW8Num123z0"/>
    <w:rsid w:val="008F2EE0"/>
    <w:rPr>
      <w:b w:val="0"/>
      <w:sz w:val="24"/>
      <w:szCs w:val="24"/>
    </w:rPr>
  </w:style>
  <w:style w:type="character" w:customStyle="1" w:styleId="WW8Num124z0">
    <w:name w:val="WW8Num124z0"/>
    <w:rsid w:val="008F2EE0"/>
    <w:rPr>
      <w:color w:val="00000A"/>
      <w:sz w:val="24"/>
      <w:szCs w:val="24"/>
    </w:rPr>
  </w:style>
  <w:style w:type="character" w:customStyle="1" w:styleId="WW8Num124z1">
    <w:name w:val="WW8Num124z1"/>
    <w:rsid w:val="008F2EE0"/>
    <w:rPr>
      <w:sz w:val="24"/>
      <w:szCs w:val="24"/>
    </w:rPr>
  </w:style>
  <w:style w:type="character" w:customStyle="1" w:styleId="WW8Num125z0">
    <w:name w:val="WW8Num125z0"/>
    <w:rsid w:val="008F2EE0"/>
    <w:rPr>
      <w:sz w:val="24"/>
      <w:szCs w:val="24"/>
    </w:rPr>
  </w:style>
  <w:style w:type="character" w:customStyle="1" w:styleId="WW8Num129z0">
    <w:name w:val="WW8Num129z0"/>
    <w:rsid w:val="008F2EE0"/>
    <w:rPr>
      <w:b w:val="0"/>
      <w:u w:val="none"/>
    </w:rPr>
  </w:style>
  <w:style w:type="character" w:customStyle="1" w:styleId="WW8Num131z0">
    <w:name w:val="WW8Num131z0"/>
    <w:rsid w:val="008F2EE0"/>
    <w:rPr>
      <w:b w:val="0"/>
      <w:u w:val="none"/>
    </w:rPr>
  </w:style>
  <w:style w:type="character" w:customStyle="1" w:styleId="WW8Num133z0">
    <w:name w:val="WW8Num133z0"/>
    <w:rsid w:val="008F2EE0"/>
    <w:rPr>
      <w:b w:val="0"/>
      <w:u w:val="none"/>
    </w:rPr>
  </w:style>
  <w:style w:type="character" w:customStyle="1" w:styleId="WW8Num135z0">
    <w:name w:val="WW8Num135z0"/>
    <w:rsid w:val="008F2EE0"/>
    <w:rPr>
      <w:sz w:val="24"/>
      <w:szCs w:val="24"/>
    </w:rPr>
  </w:style>
  <w:style w:type="character" w:customStyle="1" w:styleId="WW8Num137z0">
    <w:name w:val="WW8Num137z0"/>
    <w:rsid w:val="008F2EE0"/>
    <w:rPr>
      <w:b w:val="0"/>
      <w:u w:val="none"/>
    </w:rPr>
  </w:style>
  <w:style w:type="character" w:customStyle="1" w:styleId="WW8Num138z0">
    <w:name w:val="WW8Num138z0"/>
    <w:rsid w:val="008F2EE0"/>
    <w:rPr>
      <w:u w:val="none"/>
    </w:rPr>
  </w:style>
  <w:style w:type="character" w:customStyle="1" w:styleId="WW8Num139z1">
    <w:name w:val="WW8Num139z1"/>
    <w:rsid w:val="008F2EE0"/>
    <w:rPr>
      <w:b w:val="0"/>
      <w:i w:val="0"/>
    </w:rPr>
  </w:style>
  <w:style w:type="character" w:customStyle="1" w:styleId="WW8Num140z0">
    <w:name w:val="WW8Num140z0"/>
    <w:rsid w:val="008F2EE0"/>
    <w:rPr>
      <w:b w:val="0"/>
      <w:u w:val="none"/>
    </w:rPr>
  </w:style>
  <w:style w:type="character" w:customStyle="1" w:styleId="WW8Num141z0">
    <w:name w:val="WW8Num141z0"/>
    <w:rsid w:val="008F2EE0"/>
    <w:rPr>
      <w:u w:val="none"/>
    </w:rPr>
  </w:style>
  <w:style w:type="character" w:customStyle="1" w:styleId="WW8Num142z0">
    <w:name w:val="WW8Num142z0"/>
    <w:rsid w:val="008F2EE0"/>
    <w:rPr>
      <w:b w:val="0"/>
      <w:u w:val="none"/>
    </w:rPr>
  </w:style>
  <w:style w:type="character" w:customStyle="1" w:styleId="WW8Num144z0">
    <w:name w:val="WW8Num144z0"/>
    <w:rsid w:val="008F2EE0"/>
    <w:rPr>
      <w:b w:val="0"/>
      <w:u w:val="none"/>
    </w:rPr>
  </w:style>
  <w:style w:type="character" w:customStyle="1" w:styleId="WW8Num145z0">
    <w:name w:val="WW8Num145z0"/>
    <w:rsid w:val="008F2EE0"/>
    <w:rPr>
      <w:b w:val="0"/>
      <w:sz w:val="24"/>
      <w:szCs w:val="24"/>
    </w:rPr>
  </w:style>
  <w:style w:type="character" w:customStyle="1" w:styleId="WW8Num145z1">
    <w:name w:val="WW8Num145z1"/>
    <w:rsid w:val="008F2EE0"/>
    <w:rPr>
      <w:b/>
      <w:i/>
      <w:sz w:val="28"/>
    </w:rPr>
  </w:style>
  <w:style w:type="character" w:customStyle="1" w:styleId="WW8Num146z0">
    <w:name w:val="WW8Num146z0"/>
    <w:rsid w:val="008F2EE0"/>
    <w:rPr>
      <w:sz w:val="24"/>
      <w:szCs w:val="24"/>
    </w:rPr>
  </w:style>
  <w:style w:type="character" w:customStyle="1" w:styleId="WW8Num147z0">
    <w:name w:val="WW8Num147z0"/>
    <w:rsid w:val="008F2EE0"/>
    <w:rPr>
      <w:sz w:val="24"/>
      <w:szCs w:val="24"/>
    </w:rPr>
  </w:style>
  <w:style w:type="character" w:customStyle="1" w:styleId="WW8Num149z0">
    <w:name w:val="WW8Num149z0"/>
    <w:rsid w:val="008F2EE0"/>
    <w:rPr>
      <w:sz w:val="24"/>
      <w:szCs w:val="24"/>
    </w:rPr>
  </w:style>
  <w:style w:type="character" w:customStyle="1" w:styleId="WW8Num150z0">
    <w:name w:val="WW8Num150z0"/>
    <w:rsid w:val="008F2EE0"/>
    <w:rPr>
      <w:sz w:val="24"/>
      <w:szCs w:val="24"/>
    </w:rPr>
  </w:style>
  <w:style w:type="character" w:customStyle="1" w:styleId="WW8Num151z0">
    <w:name w:val="WW8Num151z0"/>
    <w:rsid w:val="008F2EE0"/>
    <w:rPr>
      <w:sz w:val="24"/>
      <w:szCs w:val="24"/>
    </w:rPr>
  </w:style>
  <w:style w:type="character" w:customStyle="1" w:styleId="WW8Num154z0">
    <w:name w:val="WW8Num154z0"/>
    <w:rsid w:val="008F2EE0"/>
    <w:rPr>
      <w:sz w:val="24"/>
      <w:szCs w:val="24"/>
    </w:rPr>
  </w:style>
  <w:style w:type="character" w:customStyle="1" w:styleId="WW8Num155z0">
    <w:name w:val="WW8Num155z0"/>
    <w:rsid w:val="008F2EE0"/>
    <w:rPr>
      <w:sz w:val="24"/>
      <w:szCs w:val="24"/>
    </w:rPr>
  </w:style>
  <w:style w:type="character" w:customStyle="1" w:styleId="WW8Num162z0">
    <w:name w:val="WW8Num162z0"/>
    <w:rsid w:val="008F2EE0"/>
    <w:rPr>
      <w:sz w:val="24"/>
      <w:szCs w:val="24"/>
    </w:rPr>
  </w:style>
  <w:style w:type="character" w:customStyle="1" w:styleId="WW8Num163z0">
    <w:name w:val="WW8Num163z0"/>
    <w:rsid w:val="008F2EE0"/>
    <w:rPr>
      <w:b w:val="0"/>
      <w:sz w:val="24"/>
      <w:szCs w:val="24"/>
    </w:rPr>
  </w:style>
  <w:style w:type="character" w:customStyle="1" w:styleId="WW8Num164z0">
    <w:name w:val="WW8Num164z0"/>
    <w:rsid w:val="008F2EE0"/>
    <w:rPr>
      <w:sz w:val="24"/>
      <w:szCs w:val="24"/>
    </w:rPr>
  </w:style>
  <w:style w:type="character" w:customStyle="1" w:styleId="WW8Num165z0">
    <w:name w:val="WW8Num165z0"/>
    <w:rsid w:val="008F2EE0"/>
    <w:rPr>
      <w:sz w:val="24"/>
      <w:szCs w:val="24"/>
    </w:rPr>
  </w:style>
  <w:style w:type="character" w:customStyle="1" w:styleId="WW8Num166z0">
    <w:name w:val="WW8Num166z0"/>
    <w:rsid w:val="008F2EE0"/>
    <w:rPr>
      <w:b w:val="0"/>
    </w:rPr>
  </w:style>
  <w:style w:type="character" w:customStyle="1" w:styleId="WW8Num167z0">
    <w:name w:val="WW8Num167z0"/>
    <w:rsid w:val="008F2EE0"/>
    <w:rPr>
      <w:b w:val="0"/>
    </w:rPr>
  </w:style>
  <w:style w:type="character" w:customStyle="1" w:styleId="WW8Num176z0">
    <w:name w:val="WW8Num176z0"/>
    <w:rsid w:val="008F2EE0"/>
    <w:rPr>
      <w:b w:val="0"/>
    </w:rPr>
  </w:style>
  <w:style w:type="character" w:customStyle="1" w:styleId="WW8Num178z0">
    <w:name w:val="WW8Num178z0"/>
    <w:rsid w:val="008F2EE0"/>
    <w:rPr>
      <w:b w:val="0"/>
    </w:rPr>
  </w:style>
  <w:style w:type="character" w:customStyle="1" w:styleId="WW8Num179z0">
    <w:name w:val="WW8Num179z0"/>
    <w:rsid w:val="008F2EE0"/>
    <w:rPr>
      <w:b w:val="0"/>
      <w:sz w:val="24"/>
      <w:szCs w:val="24"/>
    </w:rPr>
  </w:style>
  <w:style w:type="character" w:customStyle="1" w:styleId="WW8Num180z0">
    <w:name w:val="WW8Num180z0"/>
    <w:rsid w:val="008F2EE0"/>
    <w:rPr>
      <w:sz w:val="24"/>
      <w:szCs w:val="24"/>
    </w:rPr>
  </w:style>
  <w:style w:type="character" w:customStyle="1" w:styleId="WW8Num182z0">
    <w:name w:val="WW8Num182z0"/>
    <w:rsid w:val="008F2EE0"/>
    <w:rPr>
      <w:sz w:val="24"/>
      <w:szCs w:val="24"/>
    </w:rPr>
  </w:style>
  <w:style w:type="character" w:customStyle="1" w:styleId="WW8Num183z0">
    <w:name w:val="WW8Num183z0"/>
    <w:rsid w:val="008F2EE0"/>
    <w:rPr>
      <w:sz w:val="24"/>
      <w:szCs w:val="24"/>
    </w:rPr>
  </w:style>
  <w:style w:type="character" w:customStyle="1" w:styleId="WW8Num186z0">
    <w:name w:val="WW8Num186z0"/>
    <w:rsid w:val="008F2EE0"/>
    <w:rPr>
      <w:sz w:val="24"/>
      <w:szCs w:val="24"/>
    </w:rPr>
  </w:style>
  <w:style w:type="character" w:customStyle="1" w:styleId="WW8Num187z0">
    <w:name w:val="WW8Num187z0"/>
    <w:rsid w:val="008F2EE0"/>
    <w:rPr>
      <w:sz w:val="24"/>
      <w:szCs w:val="24"/>
    </w:rPr>
  </w:style>
  <w:style w:type="character" w:customStyle="1" w:styleId="WW8Num189z0">
    <w:name w:val="WW8Num189z0"/>
    <w:rsid w:val="008F2EE0"/>
    <w:rPr>
      <w:sz w:val="24"/>
      <w:szCs w:val="24"/>
    </w:rPr>
  </w:style>
  <w:style w:type="character" w:customStyle="1" w:styleId="WW8Num190z0">
    <w:name w:val="WW8Num190z0"/>
    <w:rsid w:val="008F2EE0"/>
    <w:rPr>
      <w:b w:val="0"/>
    </w:rPr>
  </w:style>
  <w:style w:type="character" w:customStyle="1" w:styleId="WW8Num192z0">
    <w:name w:val="WW8Num192z0"/>
    <w:rsid w:val="008F2EE0"/>
    <w:rPr>
      <w:rFonts w:eastAsia="Times New Roman" w:cs="Times New Roman"/>
    </w:rPr>
  </w:style>
  <w:style w:type="character" w:customStyle="1" w:styleId="WW8Num195z0">
    <w:name w:val="WW8Num195z0"/>
    <w:rsid w:val="008F2EE0"/>
    <w:rPr>
      <w:sz w:val="24"/>
      <w:szCs w:val="24"/>
    </w:rPr>
  </w:style>
  <w:style w:type="character" w:customStyle="1" w:styleId="WW8Num197z0">
    <w:name w:val="WW8Num197z0"/>
    <w:rsid w:val="008F2EE0"/>
    <w:rPr>
      <w:sz w:val="24"/>
      <w:szCs w:val="24"/>
    </w:rPr>
  </w:style>
  <w:style w:type="character" w:customStyle="1" w:styleId="WW8Num205z0">
    <w:name w:val="WW8Num205z0"/>
    <w:rsid w:val="008F2EE0"/>
    <w:rPr>
      <w:sz w:val="24"/>
      <w:szCs w:val="24"/>
    </w:rPr>
  </w:style>
  <w:style w:type="character" w:customStyle="1" w:styleId="Domylnaczcionkaakapitu1">
    <w:name w:val="Domyślna czcionka akapitu1"/>
    <w:rsid w:val="008F2EE0"/>
  </w:style>
  <w:style w:type="character" w:customStyle="1" w:styleId="TekstpodstawowyZnak">
    <w:name w:val="Tekst podstawowy Znak"/>
    <w:rsid w:val="008F2EE0"/>
    <w:rPr>
      <w:b/>
      <w:bCs/>
      <w:sz w:val="24"/>
      <w:lang w:val="pl-PL" w:eastAsia="ar-SA" w:bidi="ar-SA"/>
    </w:rPr>
  </w:style>
  <w:style w:type="character" w:styleId="Hipercze">
    <w:name w:val="Hyperlink"/>
    <w:rsid w:val="008F2EE0"/>
    <w:rPr>
      <w:color w:val="0000FF"/>
      <w:u w:val="single"/>
    </w:rPr>
  </w:style>
  <w:style w:type="character" w:customStyle="1" w:styleId="Numerstrony1">
    <w:name w:val="Numer strony1"/>
    <w:basedOn w:val="Domylnaczcionkaakapitu1"/>
    <w:rsid w:val="008F2EE0"/>
  </w:style>
  <w:style w:type="character" w:customStyle="1" w:styleId="Tekstpodstawowy2Znak">
    <w:name w:val="Tekst podstawowy 2 Znak"/>
    <w:rsid w:val="008F2EE0"/>
    <w:rPr>
      <w:b/>
      <w:bCs/>
      <w:sz w:val="26"/>
    </w:rPr>
  </w:style>
  <w:style w:type="character" w:customStyle="1" w:styleId="StopkaZnak">
    <w:name w:val="Stopka Znak"/>
    <w:basedOn w:val="Domylnaczcionkaakapitu1"/>
    <w:rsid w:val="008F2EE0"/>
  </w:style>
  <w:style w:type="character" w:customStyle="1" w:styleId="TekstprzypisudolnegoZnak">
    <w:name w:val="Tekst przypisu dolnego Znak"/>
    <w:basedOn w:val="Domylnaczcionkaakapitu1"/>
    <w:link w:val="Tekstprzypisudolnego"/>
    <w:rsid w:val="008F2EE0"/>
  </w:style>
  <w:style w:type="character" w:customStyle="1" w:styleId="Tekstpodstawowy3Znak">
    <w:name w:val="Tekst podstawowy 3 Znak"/>
    <w:rsid w:val="008F2EE0"/>
    <w:rPr>
      <w:sz w:val="24"/>
    </w:rPr>
  </w:style>
  <w:style w:type="character" w:customStyle="1" w:styleId="FontStyle51">
    <w:name w:val="Font Style51"/>
    <w:basedOn w:val="Domylnaczcionkaakapitu1"/>
    <w:rsid w:val="008F2EE0"/>
  </w:style>
  <w:style w:type="character" w:customStyle="1" w:styleId="FontStyle49">
    <w:name w:val="Font Style49"/>
    <w:basedOn w:val="Domylnaczcionkaakapitu1"/>
    <w:rsid w:val="008F2EE0"/>
  </w:style>
  <w:style w:type="character" w:customStyle="1" w:styleId="Nagwek4Znak">
    <w:name w:val="Nagłówek 4 Znak"/>
    <w:rsid w:val="008F2EE0"/>
    <w:rPr>
      <w:b/>
      <w:bCs/>
      <w:sz w:val="28"/>
      <w:szCs w:val="28"/>
    </w:rPr>
  </w:style>
  <w:style w:type="character" w:customStyle="1" w:styleId="ZwykytekstZnak">
    <w:name w:val="Zwykły tekst Znak"/>
    <w:link w:val="Zwykytekst"/>
    <w:rsid w:val="008F2EE0"/>
    <w:rPr>
      <w:rFonts w:ascii="Courier New" w:hAnsi="Courier New" w:cs="Courier New"/>
    </w:rPr>
  </w:style>
  <w:style w:type="character" w:customStyle="1" w:styleId="st">
    <w:name w:val="st"/>
    <w:basedOn w:val="Domylnaczcionkaakapitu1"/>
    <w:rsid w:val="008F2EE0"/>
  </w:style>
  <w:style w:type="character" w:customStyle="1" w:styleId="Uwydatnienie1">
    <w:name w:val="Uwydatnienie1"/>
    <w:rsid w:val="008F2EE0"/>
    <w:rPr>
      <w:i/>
      <w:iCs/>
    </w:rPr>
  </w:style>
  <w:style w:type="character" w:customStyle="1" w:styleId="Nagwek1Znak">
    <w:name w:val="Nagłówek 1 Znak"/>
    <w:rsid w:val="008F2EE0"/>
    <w:rPr>
      <w:rFonts w:ascii="Arial" w:hAnsi="Arial" w:cs="Arial"/>
      <w:b/>
      <w:bCs/>
      <w:kern w:val="1"/>
      <w:sz w:val="32"/>
      <w:szCs w:val="32"/>
    </w:rPr>
  </w:style>
  <w:style w:type="character" w:customStyle="1" w:styleId="Nagwek6Znak">
    <w:name w:val="Nagłówek 6 Znak"/>
    <w:rsid w:val="008F2EE0"/>
    <w:rPr>
      <w:b/>
      <w:bCs/>
      <w:sz w:val="22"/>
      <w:szCs w:val="22"/>
    </w:rPr>
  </w:style>
  <w:style w:type="character" w:customStyle="1" w:styleId="Tekstpodstawowywcity2Znak">
    <w:name w:val="Tekst podstawowy wcięty 2 Znak"/>
    <w:basedOn w:val="Domylnaczcionkaakapitu1"/>
    <w:rsid w:val="008F2EE0"/>
  </w:style>
  <w:style w:type="character" w:customStyle="1" w:styleId="Nagwek2Znak">
    <w:name w:val="Nagłówek 2 Znak"/>
    <w:rsid w:val="008F2EE0"/>
    <w:rPr>
      <w:b/>
      <w:bCs/>
      <w:sz w:val="26"/>
    </w:rPr>
  </w:style>
  <w:style w:type="character" w:customStyle="1" w:styleId="Nagwek9Znak">
    <w:name w:val="Nagłówek 9 Znak"/>
    <w:rsid w:val="008F2EE0"/>
    <w:rPr>
      <w:bCs/>
      <w:i/>
      <w:iCs/>
    </w:rPr>
  </w:style>
  <w:style w:type="character" w:customStyle="1" w:styleId="apple-converted-space">
    <w:name w:val="apple-converted-space"/>
    <w:rsid w:val="008F2EE0"/>
  </w:style>
  <w:style w:type="character" w:customStyle="1" w:styleId="FontStyle59">
    <w:name w:val="Font Style59"/>
    <w:rsid w:val="008F2EE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8F2EE0"/>
    <w:rPr>
      <w:rFonts w:ascii="Times New Roman" w:hAnsi="Times New Roman" w:cs="Times New Roman"/>
      <w:b/>
      <w:bCs/>
      <w:sz w:val="22"/>
      <w:szCs w:val="22"/>
    </w:rPr>
  </w:style>
  <w:style w:type="character" w:customStyle="1" w:styleId="TekstdymkaZnak">
    <w:name w:val="Tekst dymka Znak"/>
    <w:uiPriority w:val="99"/>
    <w:rsid w:val="008F2EE0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8F2EE0"/>
    <w:rPr>
      <w:sz w:val="24"/>
    </w:rPr>
  </w:style>
  <w:style w:type="character" w:customStyle="1" w:styleId="ListLabel2">
    <w:name w:val="ListLabel 2"/>
    <w:rsid w:val="008F2EE0"/>
    <w:rPr>
      <w:b w:val="0"/>
      <w:sz w:val="24"/>
      <w:szCs w:val="24"/>
    </w:rPr>
  </w:style>
  <w:style w:type="character" w:customStyle="1" w:styleId="ListLabel3">
    <w:name w:val="ListLabel 3"/>
    <w:rsid w:val="008F2EE0"/>
    <w:rPr>
      <w:b/>
      <w:i/>
      <w:sz w:val="28"/>
    </w:rPr>
  </w:style>
  <w:style w:type="character" w:customStyle="1" w:styleId="ListLabel4">
    <w:name w:val="ListLabel 4"/>
    <w:rsid w:val="008F2EE0"/>
    <w:rPr>
      <w:b w:val="0"/>
      <w:u w:val="none"/>
    </w:rPr>
  </w:style>
  <w:style w:type="character" w:customStyle="1" w:styleId="ListLabel5">
    <w:name w:val="ListLabel 5"/>
    <w:rsid w:val="008F2EE0"/>
    <w:rPr>
      <w:sz w:val="24"/>
      <w:szCs w:val="24"/>
    </w:rPr>
  </w:style>
  <w:style w:type="character" w:customStyle="1" w:styleId="ListLabel6">
    <w:name w:val="ListLabel 6"/>
    <w:rsid w:val="008F2EE0"/>
    <w:rPr>
      <w:b w:val="0"/>
      <w:i w:val="0"/>
    </w:rPr>
  </w:style>
  <w:style w:type="character" w:customStyle="1" w:styleId="ListLabel7">
    <w:name w:val="ListLabel 7"/>
    <w:rsid w:val="008F2EE0"/>
    <w:rPr>
      <w:u w:val="none"/>
    </w:rPr>
  </w:style>
  <w:style w:type="character" w:customStyle="1" w:styleId="ListLabel8">
    <w:name w:val="ListLabel 8"/>
    <w:rsid w:val="008F2EE0"/>
    <w:rPr>
      <w:b/>
      <w:i w:val="0"/>
      <w:sz w:val="24"/>
      <w:szCs w:val="24"/>
    </w:rPr>
  </w:style>
  <w:style w:type="character" w:customStyle="1" w:styleId="ListLabel9">
    <w:name w:val="ListLabel 9"/>
    <w:rsid w:val="008F2EE0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8F2EE0"/>
    <w:rPr>
      <w:rFonts w:cs="Courier New"/>
    </w:rPr>
  </w:style>
  <w:style w:type="character" w:customStyle="1" w:styleId="ListLabel11">
    <w:name w:val="ListLabel 11"/>
    <w:rsid w:val="008F2EE0"/>
    <w:rPr>
      <w:b w:val="0"/>
      <w:i w:val="0"/>
      <w:sz w:val="24"/>
    </w:rPr>
  </w:style>
  <w:style w:type="character" w:customStyle="1" w:styleId="ListLabel12">
    <w:name w:val="ListLabel 12"/>
    <w:rsid w:val="008F2EE0"/>
    <w:rPr>
      <w:b w:val="0"/>
    </w:rPr>
  </w:style>
  <w:style w:type="character" w:customStyle="1" w:styleId="ListLabel13">
    <w:name w:val="ListLabel 13"/>
    <w:rsid w:val="008F2EE0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8F2EE0"/>
    <w:rPr>
      <w:b w:val="0"/>
      <w:sz w:val="24"/>
    </w:rPr>
  </w:style>
  <w:style w:type="character" w:customStyle="1" w:styleId="ListLabel15">
    <w:name w:val="ListLabel 15"/>
    <w:rsid w:val="008F2EE0"/>
    <w:rPr>
      <w:b/>
    </w:rPr>
  </w:style>
  <w:style w:type="character" w:customStyle="1" w:styleId="ListLabel16">
    <w:name w:val="ListLabel 16"/>
    <w:rsid w:val="008F2EE0"/>
    <w:rPr>
      <w:color w:val="00000A"/>
      <w:sz w:val="24"/>
      <w:szCs w:val="24"/>
    </w:rPr>
  </w:style>
  <w:style w:type="character" w:customStyle="1" w:styleId="ListLabel17">
    <w:name w:val="ListLabel 17"/>
    <w:rsid w:val="008F2EE0"/>
    <w:rPr>
      <w:color w:val="00000A"/>
    </w:rPr>
  </w:style>
  <w:style w:type="character" w:customStyle="1" w:styleId="ListLabel18">
    <w:name w:val="ListLabel 18"/>
    <w:rsid w:val="008F2EE0"/>
    <w:rPr>
      <w:rFonts w:eastAsia="Times New Roman" w:cs="Times New Roman"/>
    </w:rPr>
  </w:style>
  <w:style w:type="character" w:customStyle="1" w:styleId="ListLabel19">
    <w:name w:val="ListLabel 19"/>
    <w:rsid w:val="008F2EE0"/>
    <w:rPr>
      <w:sz w:val="24"/>
      <w:szCs w:val="24"/>
      <w:u w:val="none"/>
    </w:rPr>
  </w:style>
  <w:style w:type="character" w:customStyle="1" w:styleId="WWCharLFO1LVL1">
    <w:name w:val="WW_CharLFO1LVL1"/>
    <w:rsid w:val="008F2EE0"/>
    <w:rPr>
      <w:sz w:val="24"/>
    </w:rPr>
  </w:style>
  <w:style w:type="character" w:customStyle="1" w:styleId="WWCharLFO2LVL1">
    <w:name w:val="WW_CharLFO2LVL1"/>
    <w:rsid w:val="008F2EE0"/>
    <w:rPr>
      <w:b w:val="0"/>
      <w:sz w:val="24"/>
      <w:szCs w:val="24"/>
    </w:rPr>
  </w:style>
  <w:style w:type="character" w:customStyle="1" w:styleId="WWCharLFO2LVL2">
    <w:name w:val="WW_CharLFO2LVL2"/>
    <w:rsid w:val="008F2EE0"/>
    <w:rPr>
      <w:b/>
      <w:i/>
      <w:sz w:val="28"/>
    </w:rPr>
  </w:style>
  <w:style w:type="character" w:customStyle="1" w:styleId="WWCharLFO3LVL1">
    <w:name w:val="WW_CharLFO3LVL1"/>
    <w:rsid w:val="008F2EE0"/>
    <w:rPr>
      <w:b w:val="0"/>
      <w:u w:val="none"/>
    </w:rPr>
  </w:style>
  <w:style w:type="character" w:customStyle="1" w:styleId="WWCharLFO4LVL1">
    <w:name w:val="WW_CharLFO4LVL1"/>
    <w:rsid w:val="008F2EE0"/>
    <w:rPr>
      <w:sz w:val="24"/>
      <w:szCs w:val="24"/>
    </w:rPr>
  </w:style>
  <w:style w:type="character" w:customStyle="1" w:styleId="WWCharLFO5LVL2">
    <w:name w:val="WW_CharLFO5LVL2"/>
    <w:rsid w:val="008F2EE0"/>
    <w:rPr>
      <w:b w:val="0"/>
      <w:i w:val="0"/>
    </w:rPr>
  </w:style>
  <w:style w:type="character" w:customStyle="1" w:styleId="WWCharLFO7LVL1">
    <w:name w:val="WW_CharLFO7LVL1"/>
    <w:rsid w:val="008F2EE0"/>
    <w:rPr>
      <w:u w:val="none"/>
    </w:rPr>
  </w:style>
  <w:style w:type="character" w:customStyle="1" w:styleId="WWCharLFO9LVL1">
    <w:name w:val="WW_CharLFO9LVL1"/>
    <w:rsid w:val="008F2EE0"/>
    <w:rPr>
      <w:u w:val="none"/>
    </w:rPr>
  </w:style>
  <w:style w:type="character" w:customStyle="1" w:styleId="WWCharLFO11LVL1">
    <w:name w:val="WW_CharLFO11LVL1"/>
    <w:rsid w:val="008F2EE0"/>
    <w:rPr>
      <w:b/>
      <w:i w:val="0"/>
      <w:sz w:val="24"/>
      <w:szCs w:val="24"/>
    </w:rPr>
  </w:style>
  <w:style w:type="character" w:customStyle="1" w:styleId="WWCharLFO14LVL1">
    <w:name w:val="WW_CharLFO14LVL1"/>
    <w:rsid w:val="008F2EE0"/>
    <w:rPr>
      <w:sz w:val="24"/>
      <w:szCs w:val="24"/>
    </w:rPr>
  </w:style>
  <w:style w:type="character" w:customStyle="1" w:styleId="WWCharLFO15LVL1">
    <w:name w:val="WW_CharLFO15LVL1"/>
    <w:rsid w:val="008F2EE0"/>
    <w:rPr>
      <w:b w:val="0"/>
      <w:sz w:val="24"/>
      <w:szCs w:val="24"/>
    </w:rPr>
  </w:style>
  <w:style w:type="character" w:customStyle="1" w:styleId="WWCharLFO16LVL1">
    <w:name w:val="WW_CharLFO16LVL1"/>
    <w:rsid w:val="008F2EE0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8F2EE0"/>
    <w:rPr>
      <w:sz w:val="24"/>
      <w:szCs w:val="24"/>
    </w:rPr>
  </w:style>
  <w:style w:type="character" w:customStyle="1" w:styleId="WWCharLFO18LVL1">
    <w:name w:val="WW_CharLFO18LVL1"/>
    <w:rsid w:val="008F2EE0"/>
    <w:rPr>
      <w:sz w:val="24"/>
      <w:szCs w:val="24"/>
    </w:rPr>
  </w:style>
  <w:style w:type="character" w:customStyle="1" w:styleId="WWCharLFO19LVL1">
    <w:name w:val="WW_CharLFO19LVL1"/>
    <w:rsid w:val="008F2EE0"/>
    <w:rPr>
      <w:sz w:val="24"/>
      <w:szCs w:val="24"/>
    </w:rPr>
  </w:style>
  <w:style w:type="character" w:customStyle="1" w:styleId="WWCharLFO20LVL1">
    <w:name w:val="WW_CharLFO20LVL1"/>
    <w:rsid w:val="008F2EE0"/>
    <w:rPr>
      <w:sz w:val="24"/>
      <w:szCs w:val="24"/>
    </w:rPr>
  </w:style>
  <w:style w:type="character" w:customStyle="1" w:styleId="WWCharLFO20LVL2">
    <w:name w:val="WW_CharLFO20LVL2"/>
    <w:rsid w:val="008F2EE0"/>
    <w:rPr>
      <w:sz w:val="24"/>
      <w:szCs w:val="24"/>
    </w:rPr>
  </w:style>
  <w:style w:type="character" w:customStyle="1" w:styleId="WWCharLFO21LVL1">
    <w:name w:val="WW_CharLFO21LVL1"/>
    <w:rsid w:val="008F2EE0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8F2EE0"/>
    <w:rPr>
      <w:rFonts w:ascii="Courier New" w:hAnsi="Courier New" w:cs="Courier New"/>
    </w:rPr>
  </w:style>
  <w:style w:type="character" w:customStyle="1" w:styleId="WWCharLFO21LVL3">
    <w:name w:val="WW_CharLFO21LVL3"/>
    <w:rsid w:val="008F2EE0"/>
    <w:rPr>
      <w:rFonts w:ascii="Wingdings" w:hAnsi="Wingdings" w:cs="Wingdings"/>
    </w:rPr>
  </w:style>
  <w:style w:type="character" w:customStyle="1" w:styleId="WWCharLFO21LVL4">
    <w:name w:val="WW_CharLFO21LVL4"/>
    <w:rsid w:val="008F2EE0"/>
    <w:rPr>
      <w:rFonts w:ascii="Symbol" w:hAnsi="Symbol" w:cs="Symbol"/>
    </w:rPr>
  </w:style>
  <w:style w:type="character" w:customStyle="1" w:styleId="WWCharLFO21LVL5">
    <w:name w:val="WW_CharLFO21LVL5"/>
    <w:rsid w:val="008F2EE0"/>
    <w:rPr>
      <w:rFonts w:ascii="Courier New" w:hAnsi="Courier New" w:cs="Courier New"/>
    </w:rPr>
  </w:style>
  <w:style w:type="character" w:customStyle="1" w:styleId="WWCharLFO21LVL6">
    <w:name w:val="WW_CharLFO21LVL6"/>
    <w:rsid w:val="008F2EE0"/>
    <w:rPr>
      <w:rFonts w:ascii="Wingdings" w:hAnsi="Wingdings" w:cs="Wingdings"/>
    </w:rPr>
  </w:style>
  <w:style w:type="character" w:customStyle="1" w:styleId="WWCharLFO21LVL7">
    <w:name w:val="WW_CharLFO21LVL7"/>
    <w:rsid w:val="008F2EE0"/>
    <w:rPr>
      <w:rFonts w:ascii="Symbol" w:hAnsi="Symbol" w:cs="Symbol"/>
    </w:rPr>
  </w:style>
  <w:style w:type="character" w:customStyle="1" w:styleId="WWCharLFO21LVL8">
    <w:name w:val="WW_CharLFO21LVL8"/>
    <w:rsid w:val="008F2EE0"/>
    <w:rPr>
      <w:rFonts w:ascii="Courier New" w:hAnsi="Courier New" w:cs="Courier New"/>
    </w:rPr>
  </w:style>
  <w:style w:type="character" w:customStyle="1" w:styleId="WWCharLFO21LVL9">
    <w:name w:val="WW_CharLFO21LVL9"/>
    <w:rsid w:val="008F2EE0"/>
    <w:rPr>
      <w:rFonts w:ascii="Wingdings" w:hAnsi="Wingdings" w:cs="Wingdings"/>
    </w:rPr>
  </w:style>
  <w:style w:type="character" w:customStyle="1" w:styleId="WWCharLFO22LVL1">
    <w:name w:val="WW_CharLFO22LVL1"/>
    <w:rsid w:val="008F2EE0"/>
    <w:rPr>
      <w:b w:val="0"/>
      <w:sz w:val="24"/>
      <w:szCs w:val="24"/>
    </w:rPr>
  </w:style>
  <w:style w:type="character" w:customStyle="1" w:styleId="WWCharLFO23LVL1">
    <w:name w:val="WW_CharLFO23LVL1"/>
    <w:rsid w:val="008F2EE0"/>
    <w:rPr>
      <w:sz w:val="24"/>
      <w:szCs w:val="24"/>
    </w:rPr>
  </w:style>
  <w:style w:type="character" w:customStyle="1" w:styleId="WWCharLFO24LVL1">
    <w:name w:val="WW_CharLFO24LVL1"/>
    <w:rsid w:val="008F2EE0"/>
    <w:rPr>
      <w:sz w:val="24"/>
      <w:szCs w:val="24"/>
    </w:rPr>
  </w:style>
  <w:style w:type="character" w:customStyle="1" w:styleId="WWCharLFO25LVL1">
    <w:name w:val="WW_CharLFO25LVL1"/>
    <w:rsid w:val="008F2EE0"/>
    <w:rPr>
      <w:b w:val="0"/>
      <w:i w:val="0"/>
      <w:sz w:val="24"/>
    </w:rPr>
  </w:style>
  <w:style w:type="character" w:customStyle="1" w:styleId="WWCharLFO25LVL2">
    <w:name w:val="WW_CharLFO25LVL2"/>
    <w:rsid w:val="008F2EE0"/>
    <w:rPr>
      <w:b w:val="0"/>
    </w:rPr>
  </w:style>
  <w:style w:type="character" w:customStyle="1" w:styleId="WWCharLFO25LVL3">
    <w:name w:val="WW_CharLFO25LVL3"/>
    <w:rsid w:val="008F2EE0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8F2EE0"/>
    <w:rPr>
      <w:b w:val="0"/>
    </w:rPr>
  </w:style>
  <w:style w:type="character" w:customStyle="1" w:styleId="WWCharLFO28LVL2">
    <w:name w:val="WW_CharLFO28LVL2"/>
    <w:rsid w:val="008F2EE0"/>
    <w:rPr>
      <w:b w:val="0"/>
      <w:sz w:val="24"/>
    </w:rPr>
  </w:style>
  <w:style w:type="character" w:customStyle="1" w:styleId="WWCharLFO28LVL3">
    <w:name w:val="WW_CharLFO28LVL3"/>
    <w:rsid w:val="008F2EE0"/>
    <w:rPr>
      <w:b/>
    </w:rPr>
  </w:style>
  <w:style w:type="character" w:customStyle="1" w:styleId="WWCharLFO30LVL1">
    <w:name w:val="WW_CharLFO30LVL1"/>
    <w:rsid w:val="008F2EE0"/>
    <w:rPr>
      <w:b w:val="0"/>
    </w:rPr>
  </w:style>
  <w:style w:type="character" w:customStyle="1" w:styleId="WWCharLFO34LVL1">
    <w:name w:val="WW_CharLFO34LVL1"/>
    <w:rsid w:val="008F2EE0"/>
    <w:rPr>
      <w:b w:val="0"/>
    </w:rPr>
  </w:style>
  <w:style w:type="character" w:customStyle="1" w:styleId="WWCharLFO35LVL1">
    <w:name w:val="WW_CharLFO35LVL1"/>
    <w:rsid w:val="008F2EE0"/>
    <w:rPr>
      <w:rFonts w:ascii="Symbol" w:hAnsi="Symbol" w:cs="Symbol"/>
    </w:rPr>
  </w:style>
  <w:style w:type="character" w:customStyle="1" w:styleId="WWCharLFO35LVL2">
    <w:name w:val="WW_CharLFO35LVL2"/>
    <w:rsid w:val="008F2EE0"/>
    <w:rPr>
      <w:rFonts w:ascii="Courier New" w:hAnsi="Courier New" w:cs="Courier New"/>
    </w:rPr>
  </w:style>
  <w:style w:type="character" w:customStyle="1" w:styleId="WWCharLFO35LVL3">
    <w:name w:val="WW_CharLFO35LVL3"/>
    <w:rsid w:val="008F2EE0"/>
    <w:rPr>
      <w:rFonts w:ascii="Wingdings" w:hAnsi="Wingdings" w:cs="Wingdings"/>
    </w:rPr>
  </w:style>
  <w:style w:type="character" w:customStyle="1" w:styleId="WWCharLFO35LVL4">
    <w:name w:val="WW_CharLFO35LVL4"/>
    <w:rsid w:val="008F2EE0"/>
    <w:rPr>
      <w:rFonts w:ascii="Symbol" w:hAnsi="Symbol" w:cs="Symbol"/>
    </w:rPr>
  </w:style>
  <w:style w:type="character" w:customStyle="1" w:styleId="WWCharLFO35LVL5">
    <w:name w:val="WW_CharLFO35LVL5"/>
    <w:rsid w:val="008F2EE0"/>
    <w:rPr>
      <w:rFonts w:ascii="Courier New" w:hAnsi="Courier New" w:cs="Courier New"/>
    </w:rPr>
  </w:style>
  <w:style w:type="character" w:customStyle="1" w:styleId="WWCharLFO35LVL6">
    <w:name w:val="WW_CharLFO35LVL6"/>
    <w:rsid w:val="008F2EE0"/>
    <w:rPr>
      <w:rFonts w:ascii="Wingdings" w:hAnsi="Wingdings" w:cs="Wingdings"/>
    </w:rPr>
  </w:style>
  <w:style w:type="character" w:customStyle="1" w:styleId="WWCharLFO35LVL7">
    <w:name w:val="WW_CharLFO35LVL7"/>
    <w:rsid w:val="008F2EE0"/>
    <w:rPr>
      <w:rFonts w:ascii="Symbol" w:hAnsi="Symbol" w:cs="Symbol"/>
    </w:rPr>
  </w:style>
  <w:style w:type="character" w:customStyle="1" w:styleId="WWCharLFO35LVL8">
    <w:name w:val="WW_CharLFO35LVL8"/>
    <w:rsid w:val="008F2EE0"/>
    <w:rPr>
      <w:rFonts w:ascii="Courier New" w:hAnsi="Courier New" w:cs="Courier New"/>
    </w:rPr>
  </w:style>
  <w:style w:type="character" w:customStyle="1" w:styleId="WWCharLFO35LVL9">
    <w:name w:val="WW_CharLFO35LVL9"/>
    <w:rsid w:val="008F2EE0"/>
    <w:rPr>
      <w:rFonts w:ascii="Wingdings" w:hAnsi="Wingdings" w:cs="Wingdings"/>
    </w:rPr>
  </w:style>
  <w:style w:type="character" w:customStyle="1" w:styleId="WWCharLFO39LVL1">
    <w:name w:val="WW_CharLFO39LVL1"/>
    <w:rsid w:val="008F2EE0"/>
    <w:rPr>
      <w:color w:val="00000A"/>
      <w:sz w:val="24"/>
      <w:szCs w:val="24"/>
    </w:rPr>
  </w:style>
  <w:style w:type="character" w:customStyle="1" w:styleId="WWCharLFO39LVL2">
    <w:name w:val="WW_CharLFO39LVL2"/>
    <w:rsid w:val="008F2EE0"/>
    <w:rPr>
      <w:sz w:val="24"/>
      <w:szCs w:val="24"/>
    </w:rPr>
  </w:style>
  <w:style w:type="character" w:customStyle="1" w:styleId="WWCharLFO40LVL1">
    <w:name w:val="WW_CharLFO40LVL1"/>
    <w:rsid w:val="008F2EE0"/>
    <w:rPr>
      <w:color w:val="00000A"/>
    </w:rPr>
  </w:style>
  <w:style w:type="character" w:customStyle="1" w:styleId="WWCharLFO45LVL1">
    <w:name w:val="WW_CharLFO45LVL1"/>
    <w:rsid w:val="008F2EE0"/>
    <w:rPr>
      <w:sz w:val="24"/>
      <w:szCs w:val="24"/>
    </w:rPr>
  </w:style>
  <w:style w:type="character" w:customStyle="1" w:styleId="WWCharLFO46LVL1">
    <w:name w:val="WW_CharLFO46LVL1"/>
    <w:rsid w:val="008F2EE0"/>
    <w:rPr>
      <w:b w:val="0"/>
    </w:rPr>
  </w:style>
  <w:style w:type="character" w:customStyle="1" w:styleId="WWCharLFO55LVL1">
    <w:name w:val="WW_CharLFO55LVL1"/>
    <w:rsid w:val="008F2EE0"/>
    <w:rPr>
      <w:b w:val="0"/>
    </w:rPr>
  </w:style>
  <w:style w:type="character" w:customStyle="1" w:styleId="WWCharLFO57LVL1">
    <w:name w:val="WW_CharLFO57LVL1"/>
    <w:rsid w:val="008F2EE0"/>
    <w:rPr>
      <w:b w:val="0"/>
      <w:sz w:val="24"/>
      <w:szCs w:val="24"/>
    </w:rPr>
  </w:style>
  <w:style w:type="character" w:customStyle="1" w:styleId="WWCharLFO58LVL1">
    <w:name w:val="WW_CharLFO58LVL1"/>
    <w:rsid w:val="008F2EE0"/>
    <w:rPr>
      <w:sz w:val="24"/>
      <w:szCs w:val="24"/>
    </w:rPr>
  </w:style>
  <w:style w:type="character" w:customStyle="1" w:styleId="WWCharLFO61LVL1">
    <w:name w:val="WW_CharLFO61LVL1"/>
    <w:rsid w:val="008F2EE0"/>
    <w:rPr>
      <w:sz w:val="24"/>
      <w:szCs w:val="24"/>
    </w:rPr>
  </w:style>
  <w:style w:type="character" w:customStyle="1" w:styleId="WWCharLFO62LVL1">
    <w:name w:val="WW_CharLFO62LVL1"/>
    <w:rsid w:val="008F2EE0"/>
    <w:rPr>
      <w:sz w:val="24"/>
      <w:szCs w:val="24"/>
    </w:rPr>
  </w:style>
  <w:style w:type="character" w:customStyle="1" w:styleId="WWCharLFO64LVL1">
    <w:name w:val="WW_CharLFO64LVL1"/>
    <w:rsid w:val="008F2EE0"/>
    <w:rPr>
      <w:sz w:val="24"/>
      <w:szCs w:val="24"/>
    </w:rPr>
  </w:style>
  <w:style w:type="character" w:customStyle="1" w:styleId="WWCharLFO66LVL1">
    <w:name w:val="WW_CharLFO66LVL1"/>
    <w:rsid w:val="008F2EE0"/>
    <w:rPr>
      <w:sz w:val="24"/>
      <w:szCs w:val="24"/>
    </w:rPr>
  </w:style>
  <w:style w:type="character" w:customStyle="1" w:styleId="WWCharLFO70LVL1">
    <w:name w:val="WW_CharLFO70LVL1"/>
    <w:rsid w:val="008F2EE0"/>
    <w:rPr>
      <w:sz w:val="24"/>
      <w:szCs w:val="24"/>
    </w:rPr>
  </w:style>
  <w:style w:type="character" w:customStyle="1" w:styleId="WWCharLFO72LVL1">
    <w:name w:val="WW_CharLFO72LVL1"/>
    <w:rsid w:val="008F2EE0"/>
    <w:rPr>
      <w:rFonts w:ascii="Symbol" w:hAnsi="Symbol" w:cs="Symbol"/>
    </w:rPr>
  </w:style>
  <w:style w:type="character" w:customStyle="1" w:styleId="WWCharLFO72LVL2">
    <w:name w:val="WW_CharLFO72LVL2"/>
    <w:rsid w:val="008F2EE0"/>
    <w:rPr>
      <w:rFonts w:ascii="Courier New" w:hAnsi="Courier New" w:cs="Courier New"/>
    </w:rPr>
  </w:style>
  <w:style w:type="character" w:customStyle="1" w:styleId="WWCharLFO72LVL3">
    <w:name w:val="WW_CharLFO72LVL3"/>
    <w:rsid w:val="008F2EE0"/>
    <w:rPr>
      <w:rFonts w:ascii="Wingdings" w:hAnsi="Wingdings" w:cs="Wingdings"/>
    </w:rPr>
  </w:style>
  <w:style w:type="character" w:customStyle="1" w:styleId="WWCharLFO72LVL4">
    <w:name w:val="WW_CharLFO72LVL4"/>
    <w:rsid w:val="008F2EE0"/>
    <w:rPr>
      <w:rFonts w:ascii="Symbol" w:hAnsi="Symbol" w:cs="Symbol"/>
    </w:rPr>
  </w:style>
  <w:style w:type="character" w:customStyle="1" w:styleId="WWCharLFO72LVL5">
    <w:name w:val="WW_CharLFO72LVL5"/>
    <w:rsid w:val="008F2EE0"/>
    <w:rPr>
      <w:rFonts w:ascii="Courier New" w:hAnsi="Courier New" w:cs="Courier New"/>
    </w:rPr>
  </w:style>
  <w:style w:type="character" w:customStyle="1" w:styleId="WWCharLFO72LVL6">
    <w:name w:val="WW_CharLFO72LVL6"/>
    <w:rsid w:val="008F2EE0"/>
    <w:rPr>
      <w:rFonts w:ascii="Wingdings" w:hAnsi="Wingdings" w:cs="Wingdings"/>
    </w:rPr>
  </w:style>
  <w:style w:type="character" w:customStyle="1" w:styleId="WWCharLFO72LVL7">
    <w:name w:val="WW_CharLFO72LVL7"/>
    <w:rsid w:val="008F2EE0"/>
    <w:rPr>
      <w:rFonts w:ascii="Symbol" w:hAnsi="Symbol" w:cs="Symbol"/>
    </w:rPr>
  </w:style>
  <w:style w:type="character" w:customStyle="1" w:styleId="WWCharLFO72LVL8">
    <w:name w:val="WW_CharLFO72LVL8"/>
    <w:rsid w:val="008F2EE0"/>
    <w:rPr>
      <w:rFonts w:ascii="Courier New" w:hAnsi="Courier New" w:cs="Courier New"/>
    </w:rPr>
  </w:style>
  <w:style w:type="character" w:customStyle="1" w:styleId="WWCharLFO72LVL9">
    <w:name w:val="WW_CharLFO72LVL9"/>
    <w:rsid w:val="008F2EE0"/>
    <w:rPr>
      <w:rFonts w:ascii="Wingdings" w:hAnsi="Wingdings" w:cs="Wingdings"/>
    </w:rPr>
  </w:style>
  <w:style w:type="character" w:customStyle="1" w:styleId="WWCharLFO76LVL2">
    <w:name w:val="WW_CharLFO76LVL2"/>
    <w:rsid w:val="008F2EE0"/>
    <w:rPr>
      <w:rFonts w:ascii="Symbol" w:hAnsi="Symbol" w:cs="Symbol"/>
    </w:rPr>
  </w:style>
  <w:style w:type="character" w:customStyle="1" w:styleId="WWCharLFO77LVL1">
    <w:name w:val="WW_CharLFO77LVL1"/>
    <w:rsid w:val="008F2EE0"/>
    <w:rPr>
      <w:sz w:val="24"/>
      <w:szCs w:val="24"/>
    </w:rPr>
  </w:style>
  <w:style w:type="character" w:customStyle="1" w:styleId="WWCharLFO89LVL1">
    <w:name w:val="WW_CharLFO89LVL1"/>
    <w:rsid w:val="008F2EE0"/>
    <w:rPr>
      <w:b w:val="0"/>
    </w:rPr>
  </w:style>
  <w:style w:type="character" w:customStyle="1" w:styleId="WWCharLFO90LVL1">
    <w:name w:val="WW_CharLFO90LVL1"/>
    <w:rsid w:val="008F2EE0"/>
    <w:rPr>
      <w:b w:val="0"/>
    </w:rPr>
  </w:style>
  <w:style w:type="character" w:customStyle="1" w:styleId="WWCharLFO92LVL1">
    <w:name w:val="WW_CharLFO92LVL1"/>
    <w:rsid w:val="008F2EE0"/>
    <w:rPr>
      <w:rFonts w:eastAsia="Times New Roman" w:cs="Times New Roman"/>
    </w:rPr>
  </w:style>
  <w:style w:type="character" w:customStyle="1" w:styleId="WWCharLFO105LVL1">
    <w:name w:val="WW_CharLFO105LVL1"/>
    <w:rsid w:val="008F2EE0"/>
    <w:rPr>
      <w:sz w:val="24"/>
    </w:rPr>
  </w:style>
  <w:style w:type="character" w:customStyle="1" w:styleId="WWCharLFO112LVL1">
    <w:name w:val="WW_CharLFO112LVL1"/>
    <w:rsid w:val="008F2EE0"/>
    <w:rPr>
      <w:sz w:val="24"/>
    </w:rPr>
  </w:style>
  <w:style w:type="character" w:customStyle="1" w:styleId="WWCharLFO112LVL2">
    <w:name w:val="WW_CharLFO112LVL2"/>
    <w:rsid w:val="008F2EE0"/>
    <w:rPr>
      <w:color w:val="00000A"/>
    </w:rPr>
  </w:style>
  <w:style w:type="character" w:customStyle="1" w:styleId="WWCharLFO112LVL3">
    <w:name w:val="WW_CharLFO112LVL3"/>
    <w:rsid w:val="008F2EE0"/>
    <w:rPr>
      <w:rFonts w:ascii="Symbol" w:hAnsi="Symbol" w:cs="Symbol"/>
      <w:sz w:val="24"/>
    </w:rPr>
  </w:style>
  <w:style w:type="character" w:customStyle="1" w:styleId="WWCharLFO113LVL1">
    <w:name w:val="WW_CharLFO113LVL1"/>
    <w:rsid w:val="008F2EE0"/>
    <w:rPr>
      <w:rFonts w:ascii="Wingdings" w:hAnsi="Wingdings" w:cs="Wingdings"/>
      <w:sz w:val="24"/>
      <w:szCs w:val="24"/>
      <w:u w:val="none"/>
    </w:rPr>
  </w:style>
  <w:style w:type="paragraph" w:customStyle="1" w:styleId="Nagwek10">
    <w:name w:val="Nagłówek1"/>
    <w:basedOn w:val="Normalny"/>
    <w:next w:val="Tekstpodstawowy"/>
    <w:rsid w:val="008F2EE0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rsid w:val="008F2EE0"/>
    <w:rPr>
      <w:b/>
      <w:bCs/>
      <w:sz w:val="24"/>
    </w:rPr>
  </w:style>
  <w:style w:type="paragraph" w:styleId="Lista">
    <w:name w:val="List"/>
    <w:basedOn w:val="Normalny"/>
    <w:rsid w:val="008F2EE0"/>
    <w:pPr>
      <w:ind w:left="283" w:hanging="283"/>
    </w:pPr>
    <w:rPr>
      <w:rFonts w:cs="Mangal"/>
    </w:rPr>
  </w:style>
  <w:style w:type="paragraph" w:customStyle="1" w:styleId="Podpis1">
    <w:name w:val="Podpis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F2EE0"/>
    <w:pPr>
      <w:suppressLineNumbers/>
    </w:pPr>
    <w:rPr>
      <w:rFonts w:cs="Mangal"/>
    </w:rPr>
  </w:style>
  <w:style w:type="paragraph" w:customStyle="1" w:styleId="Normalny1">
    <w:name w:val="Normalny1"/>
    <w:rsid w:val="008F2EE0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8F2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efault">
    <w:name w:val="Default"/>
    <w:rsid w:val="008F2EE0"/>
    <w:pPr>
      <w:suppressAutoHyphens/>
      <w:spacing w:line="100" w:lineRule="atLeast"/>
      <w:textAlignment w:val="baseline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rsid w:val="008F2EE0"/>
    <w:pPr>
      <w:spacing w:line="360" w:lineRule="auto"/>
      <w:ind w:left="283" w:firstLine="567"/>
    </w:pPr>
    <w:rPr>
      <w:sz w:val="24"/>
    </w:rPr>
  </w:style>
  <w:style w:type="paragraph" w:customStyle="1" w:styleId="Tekstpodstawowy21">
    <w:name w:val="Tekst podstawowy 21"/>
    <w:basedOn w:val="Normalny"/>
    <w:rsid w:val="008F2EE0"/>
    <w:rPr>
      <w:b/>
      <w:bCs/>
      <w:sz w:val="26"/>
    </w:rPr>
  </w:style>
  <w:style w:type="paragraph" w:customStyle="1" w:styleId="Tekstpodstawowy31">
    <w:name w:val="Tekst podstawowy 31"/>
    <w:basedOn w:val="Normalny"/>
    <w:rsid w:val="008F2EE0"/>
    <w:rPr>
      <w:sz w:val="24"/>
    </w:rPr>
  </w:style>
  <w:style w:type="paragraph" w:customStyle="1" w:styleId="Tekstpodstawowywcity21">
    <w:name w:val="Tekst podstawowy wcięty 21"/>
    <w:basedOn w:val="Normalny"/>
    <w:rsid w:val="008F2EE0"/>
    <w:pPr>
      <w:tabs>
        <w:tab w:val="left" w:pos="2552"/>
        <w:tab w:val="left" w:pos="4516"/>
      </w:tabs>
      <w:ind w:left="1276" w:hanging="271"/>
      <w:jc w:val="both"/>
    </w:pPr>
  </w:style>
  <w:style w:type="paragraph" w:styleId="Stopka">
    <w:name w:val="footer"/>
    <w:basedOn w:val="Normalny"/>
    <w:rsid w:val="008F2EE0"/>
    <w:pPr>
      <w:suppressLineNumbers/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8F2EE0"/>
    <w:pPr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awartotabeli">
    <w:name w:val="Zawartość tabeli"/>
    <w:basedOn w:val="Tekstpodstawowy"/>
    <w:rsid w:val="008F2EE0"/>
    <w:pPr>
      <w:widowControl w:val="0"/>
      <w:suppressLineNumbers/>
      <w:spacing w:after="120"/>
    </w:pPr>
    <w:rPr>
      <w:rFonts w:eastAsia="Tahoma"/>
      <w:b w:val="0"/>
      <w:bCs w:val="0"/>
    </w:rPr>
  </w:style>
  <w:style w:type="paragraph" w:customStyle="1" w:styleId="Zwykytekst1">
    <w:name w:val="Zwykły tekst1"/>
    <w:basedOn w:val="Normalny"/>
    <w:rsid w:val="008F2EE0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8F2EE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ekstprzypisudolnego1">
    <w:name w:val="Tekst przypisu dolnego1"/>
    <w:basedOn w:val="Normalny"/>
    <w:rsid w:val="008F2EE0"/>
  </w:style>
  <w:style w:type="paragraph" w:customStyle="1" w:styleId="Style12">
    <w:name w:val="Style12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15">
    <w:name w:val="Style15"/>
    <w:basedOn w:val="Normalny"/>
    <w:rsid w:val="008F2EE0"/>
    <w:pPr>
      <w:spacing w:after="200" w:line="276" w:lineRule="auto"/>
    </w:pPr>
    <w:rPr>
      <w:rFonts w:ascii="Calibri" w:eastAsia="Lucida Sans Unicode" w:hAnsi="Calibri" w:cs="Tahoma"/>
      <w:sz w:val="22"/>
      <w:szCs w:val="22"/>
    </w:rPr>
  </w:style>
  <w:style w:type="paragraph" w:customStyle="1" w:styleId="Style5">
    <w:name w:val="Style5"/>
    <w:basedOn w:val="Normalny"/>
    <w:rsid w:val="008F2EE0"/>
    <w:pPr>
      <w:widowControl w:val="0"/>
      <w:jc w:val="both"/>
    </w:pPr>
    <w:rPr>
      <w:sz w:val="24"/>
      <w:szCs w:val="24"/>
    </w:rPr>
  </w:style>
  <w:style w:type="paragraph" w:styleId="Tekstdymka">
    <w:name w:val="Balloon Text"/>
    <w:basedOn w:val="Normalny"/>
    <w:uiPriority w:val="99"/>
    <w:rsid w:val="008F2EE0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Tekstpodstawowy"/>
    <w:rsid w:val="008F2EE0"/>
  </w:style>
  <w:style w:type="paragraph" w:styleId="Nagwek">
    <w:name w:val="header"/>
    <w:basedOn w:val="Normalny"/>
    <w:rsid w:val="008F2EE0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rsid w:val="008F2EE0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AE4346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rsid w:val="00AE4346"/>
    <w:rPr>
      <w:kern w:val="1"/>
      <w:sz w:val="16"/>
      <w:szCs w:val="16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AE2582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semiHidden/>
    <w:rsid w:val="00AE2582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AE2582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semiHidden/>
    <w:rsid w:val="00AE2582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B01B99"/>
    <w:pPr>
      <w:suppressAutoHyphens w:val="0"/>
      <w:spacing w:line="240" w:lineRule="auto"/>
      <w:textAlignment w:val="auto"/>
    </w:pPr>
  </w:style>
  <w:style w:type="character" w:customStyle="1" w:styleId="TekstprzypisudolnegoZnak1">
    <w:name w:val="Tekst przypisu dolnego Znak1"/>
    <w:uiPriority w:val="99"/>
    <w:semiHidden/>
    <w:rsid w:val="00B01B99"/>
    <w:rPr>
      <w:kern w:val="1"/>
      <w:lang w:eastAsia="ar-SA"/>
    </w:rPr>
  </w:style>
  <w:style w:type="character" w:customStyle="1" w:styleId="FontStyle63">
    <w:name w:val="Font Style63"/>
    <w:uiPriority w:val="99"/>
    <w:rsid w:val="00C15D9D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rsid w:val="003F06D9"/>
    <w:pPr>
      <w:suppressAutoHyphens w:val="0"/>
      <w:spacing w:line="240" w:lineRule="auto"/>
      <w:textAlignment w:val="auto"/>
    </w:pPr>
    <w:rPr>
      <w:rFonts w:ascii="Courier New" w:hAnsi="Courier New"/>
      <w:kern w:val="0"/>
    </w:rPr>
  </w:style>
  <w:style w:type="character" w:customStyle="1" w:styleId="ZwykytekstZnak1">
    <w:name w:val="Zwykły tekst Znak1"/>
    <w:uiPriority w:val="99"/>
    <w:semiHidden/>
    <w:rsid w:val="003F06D9"/>
    <w:rPr>
      <w:rFonts w:ascii="Courier New" w:hAnsi="Courier New" w:cs="Courier New"/>
      <w:kern w:val="1"/>
      <w:lang w:eastAsia="ar-SA"/>
    </w:rPr>
  </w:style>
  <w:style w:type="character" w:styleId="Numerstrony">
    <w:name w:val="page number"/>
    <w:basedOn w:val="Domylnaczcionkaakapitu"/>
    <w:rsid w:val="004F6F4A"/>
  </w:style>
  <w:style w:type="table" w:styleId="Tabela-Siatka">
    <w:name w:val="Table Grid"/>
    <w:basedOn w:val="Standardowy"/>
    <w:uiPriority w:val="59"/>
    <w:rsid w:val="004F6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4F6F4A"/>
    <w:rPr>
      <w:i/>
      <w:iCs/>
    </w:rPr>
  </w:style>
  <w:style w:type="character" w:styleId="Pogrubienie">
    <w:name w:val="Strong"/>
    <w:basedOn w:val="Domylnaczcionkaakapitu"/>
    <w:uiPriority w:val="22"/>
    <w:qFormat/>
    <w:rsid w:val="001C53D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9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3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8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4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1292A-2E17-48DC-9FAF-8DDCDEFD8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1059</CharactersWithSpaces>
  <SharedDoc>false</SharedDoc>
  <HLinks>
    <vt:vector size="6" baseType="variant">
      <vt:variant>
        <vt:i4>7274605</vt:i4>
      </vt:variant>
      <vt:variant>
        <vt:i4>0</vt:i4>
      </vt:variant>
      <vt:variant>
        <vt:i4>0</vt:i4>
      </vt:variant>
      <vt:variant>
        <vt:i4>5</vt:i4>
      </vt:variant>
      <vt:variant>
        <vt:lpwstr>http://www.gminaslawno.pl/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ug_slawno</dc:creator>
  <cp:lastModifiedBy>Dawid-Nowacka</cp:lastModifiedBy>
  <cp:revision>2</cp:revision>
  <cp:lastPrinted>2017-01-13T09:59:00Z</cp:lastPrinted>
  <dcterms:created xsi:type="dcterms:W3CDTF">2017-09-05T09:44:00Z</dcterms:created>
  <dcterms:modified xsi:type="dcterms:W3CDTF">2017-09-05T09:44:00Z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